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B2DB797" w14:textId="77777777" w:rsidR="000043DE" w:rsidRDefault="000043DE" w:rsidP="000043DE">
      <w:pPr>
        <w:pStyle w:val="Tekstpodstawowy22"/>
        <w:spacing w:after="60"/>
        <w:ind w:left="5672" w:firstLine="709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1 do Oferty</w:t>
      </w:r>
    </w:p>
    <w:p w14:paraId="23E9097A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3E1D5D45" w14:textId="77777777" w:rsidR="000043DE" w:rsidRPr="0050517C" w:rsidRDefault="000043DE" w:rsidP="000043DE">
      <w:pPr>
        <w:pStyle w:val="Tekstpodstawowy22"/>
        <w:spacing w:after="60"/>
        <w:ind w:left="2498" w:firstLine="338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078FF2A4" w14:textId="77777777" w:rsidR="000043DE" w:rsidRPr="00C1000F" w:rsidRDefault="000043DE" w:rsidP="000043DE">
      <w:pPr>
        <w:pStyle w:val="Tekstpodstawowy22"/>
        <w:spacing w:after="60"/>
        <w:ind w:left="1789" w:firstLine="338"/>
        <w:rPr>
          <w:rFonts w:ascii="Arial Nova" w:hAnsi="Arial Nova"/>
        </w:rPr>
      </w:pPr>
      <w:r w:rsidRPr="00C1000F">
        <w:rPr>
          <w:rFonts w:ascii="Arial Nova" w:hAnsi="Arial Nova"/>
          <w:bCs/>
        </w:rPr>
        <w:t>(art. 125 a ust. 1 Prawa zamówień publicznych)</w:t>
      </w:r>
    </w:p>
    <w:p w14:paraId="385C3780" w14:textId="77777777" w:rsidR="000043DE" w:rsidRPr="0050517C" w:rsidRDefault="000043DE" w:rsidP="000043DE">
      <w:pPr>
        <w:pStyle w:val="Tekstpodstawowy22"/>
        <w:spacing w:after="60"/>
        <w:ind w:left="0" w:firstLine="709"/>
        <w:rPr>
          <w:rFonts w:ascii="Arial Nova" w:hAnsi="Arial Nova"/>
          <w:sz w:val="24"/>
          <w:szCs w:val="24"/>
        </w:rPr>
      </w:pPr>
      <w:r w:rsidRPr="0050517C">
        <w:rPr>
          <w:rFonts w:ascii="Arial Nova" w:hAnsi="Arial Nova"/>
          <w:b/>
          <w:bCs/>
          <w:sz w:val="24"/>
          <w:szCs w:val="24"/>
          <w:u w:val="single"/>
        </w:rPr>
        <w:t>DOTYCZĄCE SPEŁNIANIA WARUNKÓW UDZIAŁU W POSTĘPOWANIU</w:t>
      </w:r>
    </w:p>
    <w:p w14:paraId="44C9ECA3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1187F977" w14:textId="77777777" w:rsidR="00D36809" w:rsidRDefault="00D36809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287A1250" w14:textId="77777777" w:rsidR="000043DE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6E1D56DC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69A20EB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11EDBFE6" w14:textId="77777777" w:rsidR="000043DE" w:rsidRPr="00123D79" w:rsidRDefault="000043DE" w:rsidP="000043DE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68E79D04" w14:textId="77777777" w:rsidR="000043DE" w:rsidRPr="00123D79" w:rsidRDefault="000043DE" w:rsidP="000043D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87F80B7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6E79B349" w14:textId="77777777" w:rsidR="000043DE" w:rsidRPr="00123D79" w:rsidRDefault="000043DE" w:rsidP="000043DE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4DDFEA4F" w14:textId="77777777" w:rsidR="000043DE" w:rsidRPr="00123D79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222CBD08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OŚWIADCZENIE WYKONAWCY</w:t>
      </w:r>
    </w:p>
    <w:p w14:paraId="295C97B3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603485EB" w14:textId="02D0B4C0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</w:rPr>
        <w:t>Na potrzeb</w:t>
      </w:r>
      <w:r w:rsidR="0011629C">
        <w:rPr>
          <w:rFonts w:ascii="Arial" w:hAnsi="Arial" w:cs="Arial"/>
          <w:sz w:val="20"/>
          <w:szCs w:val="20"/>
        </w:rPr>
        <w:t xml:space="preserve">y postępowania Zn. </w:t>
      </w:r>
      <w:proofErr w:type="spellStart"/>
      <w:r w:rsidR="0011629C">
        <w:rPr>
          <w:rFonts w:ascii="Arial" w:hAnsi="Arial" w:cs="Arial"/>
          <w:sz w:val="20"/>
          <w:szCs w:val="20"/>
        </w:rPr>
        <w:t>spr</w:t>
      </w:r>
      <w:proofErr w:type="spellEnd"/>
      <w:r w:rsidR="0011629C">
        <w:rPr>
          <w:rFonts w:ascii="Arial" w:hAnsi="Arial" w:cs="Arial"/>
          <w:sz w:val="20"/>
          <w:szCs w:val="20"/>
        </w:rPr>
        <w:t>. Zp.261.</w:t>
      </w:r>
      <w:r w:rsidR="00414C56">
        <w:rPr>
          <w:rFonts w:ascii="Arial" w:hAnsi="Arial" w:cs="Arial"/>
          <w:sz w:val="20"/>
          <w:szCs w:val="20"/>
        </w:rPr>
        <w:t>10</w:t>
      </w:r>
      <w:r w:rsidR="0011629C">
        <w:rPr>
          <w:rFonts w:ascii="Arial" w:hAnsi="Arial" w:cs="Arial"/>
          <w:sz w:val="20"/>
          <w:szCs w:val="20"/>
        </w:rPr>
        <w:t>.202</w:t>
      </w:r>
      <w:r w:rsidR="00336FBA">
        <w:rPr>
          <w:rFonts w:ascii="Arial" w:hAnsi="Arial" w:cs="Arial"/>
          <w:sz w:val="20"/>
          <w:szCs w:val="20"/>
        </w:rPr>
        <w:t>4</w:t>
      </w:r>
      <w:r w:rsidRPr="00123D79">
        <w:rPr>
          <w:rFonts w:ascii="Arial" w:hAnsi="Arial" w:cs="Arial"/>
          <w:sz w:val="20"/>
          <w:szCs w:val="20"/>
        </w:rPr>
        <w:t xml:space="preserve"> :</w:t>
      </w:r>
    </w:p>
    <w:p w14:paraId="5A0264AE" w14:textId="5CD77F39" w:rsidR="000043DE" w:rsidRPr="00414C56" w:rsidRDefault="000043DE" w:rsidP="000043D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spełniam warunki udziału w postępowaniu</w:t>
      </w:r>
      <w:r w:rsidRPr="00123D79">
        <w:rPr>
          <w:rFonts w:ascii="Arial" w:hAnsi="Arial" w:cs="Arial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>określone przez Zamawiającego w Specyfikacji Warunków Zamówienia dla postępowania prowadzonego w trybie podstawowym, na wykonanie zadania pn.:</w:t>
      </w:r>
      <w:r w:rsidR="00414C56">
        <w:rPr>
          <w:rFonts w:ascii="Arial" w:hAnsi="Arial" w:cs="Arial"/>
          <w:b/>
          <w:sz w:val="20"/>
          <w:szCs w:val="20"/>
        </w:rPr>
        <w:t xml:space="preserve"> </w:t>
      </w:r>
      <w:r w:rsidR="00414C56" w:rsidRPr="00414C56">
        <w:rPr>
          <w:rFonts w:ascii="Arial" w:hAnsi="Arial" w:cs="Arial"/>
          <w:b/>
          <w:bCs/>
          <w:sz w:val="20"/>
          <w:szCs w:val="20"/>
        </w:rPr>
        <w:t xml:space="preserve">Wykonanie wielobranżowej dokumentacji projektowo - kosztorysowej dla przedsięwzięcia pn. : </w:t>
      </w:r>
      <w:bookmarkStart w:id="0" w:name="_Hlk173152284"/>
      <w:r w:rsidR="00414C56" w:rsidRPr="00414C56">
        <w:rPr>
          <w:rFonts w:ascii="Arial" w:hAnsi="Arial" w:cs="Arial"/>
          <w:b/>
          <w:bCs/>
          <w:sz w:val="20"/>
          <w:szCs w:val="20"/>
        </w:rPr>
        <w:t xml:space="preserve">Rewitalizacja terenu parkingu w </w:t>
      </w:r>
      <w:proofErr w:type="spellStart"/>
      <w:r w:rsidR="00414C56" w:rsidRPr="00414C56">
        <w:rPr>
          <w:rFonts w:ascii="Arial" w:hAnsi="Arial" w:cs="Arial"/>
          <w:b/>
          <w:bCs/>
          <w:sz w:val="20"/>
          <w:szCs w:val="20"/>
        </w:rPr>
        <w:t>Wołosatem</w:t>
      </w:r>
      <w:proofErr w:type="spellEnd"/>
      <w:r w:rsidR="00414C56" w:rsidRPr="00414C56">
        <w:rPr>
          <w:rFonts w:ascii="Arial" w:hAnsi="Arial" w:cs="Arial"/>
          <w:b/>
          <w:bCs/>
          <w:sz w:val="20"/>
          <w:szCs w:val="20"/>
        </w:rPr>
        <w:t xml:space="preserve"> wraz z istniejącymi budynkami i infrastrukturą turystyczną</w:t>
      </w:r>
      <w:bookmarkEnd w:id="0"/>
      <w:r w:rsidR="006F4C37">
        <w:rPr>
          <w:rFonts w:ascii="Arial" w:hAnsi="Arial" w:cs="Arial"/>
          <w:b/>
          <w:bCs/>
          <w:sz w:val="20"/>
          <w:szCs w:val="20"/>
        </w:rPr>
        <w:t xml:space="preserve">, </w:t>
      </w:r>
      <w:r w:rsidRPr="00123D79">
        <w:rPr>
          <w:rFonts w:ascii="Arial" w:hAnsi="Arial" w:cs="Arial"/>
          <w:sz w:val="20"/>
          <w:szCs w:val="20"/>
        </w:rPr>
        <w:t>prowadzonego przez Zamawiającego – Bieszczadzki Park Narodowy</w:t>
      </w:r>
    </w:p>
    <w:p w14:paraId="28DD5F06" w14:textId="77777777" w:rsidR="000043DE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F932DAA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C4BAD58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E45F9F6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</w:rPr>
      </w:pPr>
      <w:r w:rsidRPr="00123D79">
        <w:rPr>
          <w:rFonts w:ascii="Arial" w:hAnsi="Arial" w:cs="Arial"/>
          <w:b/>
          <w:bCs/>
        </w:rPr>
        <w:t>INFORMACJA W ZWIĄZKU Z POLEGANIEM NA ZASOBACH INNYCH PODMIOTÓW:</w:t>
      </w:r>
    </w:p>
    <w:p w14:paraId="3D9328E9" w14:textId="77777777" w:rsidR="000043DE" w:rsidRPr="00A1338A" w:rsidRDefault="00D36809" w:rsidP="000043DE">
      <w:pPr>
        <w:spacing w:after="0" w:line="240" w:lineRule="auto"/>
        <w:rPr>
          <w:rFonts w:ascii="Arial" w:hAnsi="Arial" w:cs="Arial"/>
          <w:bCs/>
        </w:rPr>
      </w:pPr>
      <w:r w:rsidRPr="00A1338A">
        <w:rPr>
          <w:rFonts w:ascii="Arial" w:hAnsi="Arial" w:cs="Arial"/>
          <w:bCs/>
        </w:rPr>
        <w:t>( wypełnić jeżeli dotyczy)</w:t>
      </w:r>
    </w:p>
    <w:p w14:paraId="5195449E" w14:textId="77777777" w:rsidR="00A1338A" w:rsidRDefault="00A1338A" w:rsidP="000043DE">
      <w:pPr>
        <w:spacing w:after="0" w:line="240" w:lineRule="auto"/>
        <w:rPr>
          <w:rFonts w:ascii="Arial" w:hAnsi="Arial" w:cs="Arial"/>
          <w:b/>
          <w:bCs/>
        </w:rPr>
      </w:pPr>
    </w:p>
    <w:p w14:paraId="6676304C" w14:textId="7945BB73" w:rsidR="00D36809" w:rsidRPr="00235102" w:rsidRDefault="000043DE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w celu wykazania spełniania warunków udziału w postępowaniu</w:t>
      </w:r>
      <w:r w:rsidRPr="00123D79">
        <w:rPr>
          <w:rFonts w:ascii="Arial" w:hAnsi="Arial" w:cs="Arial"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określonych przez Zamawiającego w Specyfikacji Warunków Zamówienia do postępowania prowadzonego w trybie podstawowym, na wykonanie zadania pn.</w:t>
      </w:r>
      <w:r w:rsidR="00414C56" w:rsidRPr="00414C56">
        <w:rPr>
          <w:rFonts w:ascii="Arial" w:hAnsi="Arial" w:cs="Arial"/>
          <w:b/>
          <w:bCs/>
          <w:sz w:val="20"/>
          <w:szCs w:val="20"/>
        </w:rPr>
        <w:t xml:space="preserve"> </w:t>
      </w:r>
      <w:r w:rsidR="00414C56" w:rsidRPr="00414C56">
        <w:rPr>
          <w:rFonts w:ascii="Arial" w:hAnsi="Arial" w:cs="Arial"/>
          <w:b/>
          <w:bCs/>
          <w:sz w:val="20"/>
          <w:szCs w:val="20"/>
        </w:rPr>
        <w:t xml:space="preserve">Wykonanie wielobranżowej dokumentacji projektowo - kosztorysowej dla przedsięwzięcia pn. : Rewitalizacja terenu parkingu w </w:t>
      </w:r>
      <w:proofErr w:type="spellStart"/>
      <w:r w:rsidR="00414C56" w:rsidRPr="00414C56">
        <w:rPr>
          <w:rFonts w:ascii="Arial" w:hAnsi="Arial" w:cs="Arial"/>
          <w:b/>
          <w:bCs/>
          <w:sz w:val="20"/>
          <w:szCs w:val="20"/>
        </w:rPr>
        <w:t>Wołosatem</w:t>
      </w:r>
      <w:proofErr w:type="spellEnd"/>
      <w:r w:rsidR="00414C56" w:rsidRPr="00414C56">
        <w:rPr>
          <w:rFonts w:ascii="Arial" w:hAnsi="Arial" w:cs="Arial"/>
          <w:b/>
          <w:bCs/>
          <w:sz w:val="20"/>
          <w:szCs w:val="20"/>
        </w:rPr>
        <w:t xml:space="preserve"> wraz z istniejącymi budynkami i infrastrukturą turystyczną</w:t>
      </w:r>
      <w:r w:rsidR="00DC4E70" w:rsidRPr="00DC4E70">
        <w:rPr>
          <w:rFonts w:ascii="Arial" w:hAnsi="Arial" w:cs="Arial"/>
          <w:b/>
          <w:sz w:val="20"/>
          <w:szCs w:val="20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 xml:space="preserve"> </w:t>
      </w:r>
      <w:r w:rsidR="006F4C37">
        <w:rPr>
          <w:rFonts w:ascii="Arial" w:eastAsia="Arial" w:hAnsi="Arial" w:cs="Arial"/>
          <w:sz w:val="20"/>
          <w:szCs w:val="20"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prowadzonego przez Zamawiającego – Bieszczadzki </w:t>
      </w:r>
      <w:r w:rsidRPr="00DC4E70">
        <w:rPr>
          <w:rFonts w:ascii="Arial" w:hAnsi="Arial" w:cs="Arial"/>
          <w:sz w:val="20"/>
          <w:szCs w:val="20"/>
        </w:rPr>
        <w:t>Park Narodowy</w:t>
      </w:r>
      <w:r w:rsidRPr="00123D79">
        <w:rPr>
          <w:rFonts w:ascii="Arial" w:hAnsi="Arial" w:cs="Arial"/>
          <w:i/>
          <w:iCs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</w:t>
      </w:r>
    </w:p>
    <w:p w14:paraId="5F27B7B6" w14:textId="77777777" w:rsidR="00D36809" w:rsidRDefault="00D36809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1BFB4BC" w14:textId="77777777" w:rsidR="000043DE" w:rsidRPr="00D36809" w:rsidRDefault="000043DE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  <w:sz w:val="20"/>
          <w:szCs w:val="20"/>
        </w:rPr>
        <w:t>polegam na zasobach następującego/</w:t>
      </w:r>
      <w:proofErr w:type="spellStart"/>
      <w:r w:rsidRPr="00123D79">
        <w:rPr>
          <w:rFonts w:ascii="Arial" w:hAnsi="Arial" w:cs="Arial"/>
          <w:b/>
          <w:bCs/>
          <w:sz w:val="20"/>
          <w:szCs w:val="20"/>
        </w:rPr>
        <w:t>ych</w:t>
      </w:r>
      <w:proofErr w:type="spellEnd"/>
      <w:r w:rsidRPr="00123D79">
        <w:rPr>
          <w:rFonts w:ascii="Arial" w:hAnsi="Arial" w:cs="Arial"/>
          <w:b/>
          <w:bCs/>
          <w:sz w:val="20"/>
          <w:szCs w:val="20"/>
        </w:rPr>
        <w:t xml:space="preserve"> podmiotu/ów   </w:t>
      </w:r>
      <w:r w:rsidRPr="00D36809">
        <w:rPr>
          <w:rFonts w:ascii="Arial" w:hAnsi="Arial" w:cs="Arial"/>
          <w:b/>
          <w:sz w:val="20"/>
          <w:szCs w:val="20"/>
        </w:rPr>
        <w:t>………………………………</w:t>
      </w:r>
      <w:r w:rsidR="00D36809" w:rsidRPr="00D36809">
        <w:rPr>
          <w:rFonts w:ascii="Arial" w:hAnsi="Arial" w:cs="Arial"/>
          <w:b/>
          <w:sz w:val="20"/>
          <w:szCs w:val="20"/>
        </w:rPr>
        <w:t>………………</w:t>
      </w:r>
    </w:p>
    <w:p w14:paraId="02854E31" w14:textId="77777777" w:rsidR="00D36809" w:rsidRDefault="00D36809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1562A0" w14:textId="77777777" w:rsidR="000043DE" w:rsidRPr="00D36809" w:rsidRDefault="00D36809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36809">
        <w:rPr>
          <w:rFonts w:ascii="Arial" w:hAnsi="Arial" w:cs="Arial"/>
          <w:b/>
          <w:sz w:val="20"/>
          <w:szCs w:val="20"/>
        </w:rPr>
        <w:t>w następującym zakresie:</w:t>
      </w:r>
      <w:r>
        <w:rPr>
          <w:rFonts w:ascii="Arial" w:hAnsi="Arial" w:cs="Arial"/>
          <w:b/>
          <w:sz w:val="20"/>
          <w:szCs w:val="20"/>
        </w:rPr>
        <w:t>……………………………………………….</w:t>
      </w:r>
    </w:p>
    <w:p w14:paraId="02757025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E5BE1A7" w14:textId="77777777" w:rsidR="000043DE" w:rsidRPr="00123D79" w:rsidRDefault="000043DE" w:rsidP="000043D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14:paraId="55ECB5EF" w14:textId="77777777" w:rsidR="000043DE" w:rsidRPr="00123D79" w:rsidRDefault="000043DE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0C82BD" w14:textId="77777777" w:rsidR="00F767A0" w:rsidRDefault="00F767A0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008298" w14:textId="77777777" w:rsidR="00D77E4A" w:rsidRPr="00D77E4A" w:rsidRDefault="00D77E4A" w:rsidP="00D77E4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77E4A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A9EFDD3" w14:textId="77777777" w:rsidR="000043DE" w:rsidRPr="00123D79" w:rsidRDefault="00D77E4A" w:rsidP="00D77E4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7E4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7E4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</w:p>
    <w:p w14:paraId="007C6431" w14:textId="77777777" w:rsidR="000043DE" w:rsidRPr="00123D79" w:rsidRDefault="000043DE" w:rsidP="00F767A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F1C6BCA" w14:textId="77777777" w:rsidR="00D36809" w:rsidRDefault="00D36809" w:rsidP="00F767A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06002DE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3E5AE5D3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402FAE10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00357090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</w:p>
    <w:p w14:paraId="1D2BE223" w14:textId="77777777" w:rsidR="000043DE" w:rsidRPr="005B34AE" w:rsidRDefault="000043DE" w:rsidP="00235102">
      <w:pPr>
        <w:spacing w:line="360" w:lineRule="auto"/>
        <w:rPr>
          <w:rFonts w:ascii="Arial Nova" w:hAnsi="Arial Nova"/>
        </w:rPr>
      </w:pPr>
    </w:p>
    <w:p w14:paraId="378F176F" w14:textId="77777777" w:rsidR="00627C35" w:rsidRPr="005B34AE" w:rsidRDefault="00627C35" w:rsidP="00F767A0">
      <w:pPr>
        <w:spacing w:line="360" w:lineRule="auto"/>
        <w:rPr>
          <w:rFonts w:ascii="Arial Nova" w:hAnsi="Arial Nova"/>
        </w:rPr>
      </w:pPr>
    </w:p>
    <w:sectPr w:rsidR="00627C35" w:rsidRPr="005B3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785CA" w14:textId="77777777" w:rsidR="001A6648" w:rsidRDefault="001A6648">
      <w:pPr>
        <w:spacing w:after="0" w:line="240" w:lineRule="auto"/>
      </w:pPr>
      <w:r>
        <w:separator/>
      </w:r>
    </w:p>
  </w:endnote>
  <w:endnote w:type="continuationSeparator" w:id="0">
    <w:p w14:paraId="24447A5A" w14:textId="77777777" w:rsidR="001A6648" w:rsidRDefault="001A6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B8C0F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60780" w14:textId="77777777" w:rsidR="00627C35" w:rsidRDefault="00AC3E3E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F61E8B1" wp14:editId="1A28C24B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B2719E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E3253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56D71" w14:textId="77777777" w:rsidR="001A6648" w:rsidRDefault="001A6648">
      <w:pPr>
        <w:spacing w:after="0" w:line="240" w:lineRule="auto"/>
      </w:pPr>
      <w:r>
        <w:separator/>
      </w:r>
    </w:p>
  </w:footnote>
  <w:footnote w:type="continuationSeparator" w:id="0">
    <w:p w14:paraId="384B61DA" w14:textId="77777777" w:rsidR="001A6648" w:rsidRDefault="001A6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BF2FE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4E793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FC4EC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8084086">
    <w:abstractNumId w:val="0"/>
  </w:num>
  <w:num w:numId="2" w16cid:durableId="1872104529">
    <w:abstractNumId w:val="1"/>
  </w:num>
  <w:num w:numId="3" w16cid:durableId="1186478921">
    <w:abstractNumId w:val="2"/>
  </w:num>
  <w:num w:numId="4" w16cid:durableId="2063475786">
    <w:abstractNumId w:val="3"/>
  </w:num>
  <w:num w:numId="5" w16cid:durableId="1466968824">
    <w:abstractNumId w:val="4"/>
  </w:num>
  <w:num w:numId="6" w16cid:durableId="1357148645">
    <w:abstractNumId w:val="5"/>
  </w:num>
  <w:num w:numId="7" w16cid:durableId="812910275">
    <w:abstractNumId w:val="6"/>
  </w:num>
  <w:num w:numId="8" w16cid:durableId="310138364">
    <w:abstractNumId w:val="7"/>
  </w:num>
  <w:num w:numId="9" w16cid:durableId="1925525946">
    <w:abstractNumId w:val="8"/>
  </w:num>
  <w:num w:numId="10" w16cid:durableId="1405765147">
    <w:abstractNumId w:val="9"/>
  </w:num>
  <w:num w:numId="11" w16cid:durableId="2050832526">
    <w:abstractNumId w:val="14"/>
  </w:num>
  <w:num w:numId="12" w16cid:durableId="1330328353">
    <w:abstractNumId w:val="12"/>
  </w:num>
  <w:num w:numId="13" w16cid:durableId="690959865">
    <w:abstractNumId w:val="23"/>
  </w:num>
  <w:num w:numId="14" w16cid:durableId="1934388241">
    <w:abstractNumId w:val="21"/>
  </w:num>
  <w:num w:numId="15" w16cid:durableId="425810022">
    <w:abstractNumId w:val="19"/>
  </w:num>
  <w:num w:numId="16" w16cid:durableId="972489466">
    <w:abstractNumId w:val="10"/>
  </w:num>
  <w:num w:numId="17" w16cid:durableId="290718961">
    <w:abstractNumId w:val="20"/>
  </w:num>
  <w:num w:numId="18" w16cid:durableId="1656492035">
    <w:abstractNumId w:val="18"/>
  </w:num>
  <w:num w:numId="19" w16cid:durableId="222105167">
    <w:abstractNumId w:val="11"/>
  </w:num>
  <w:num w:numId="20" w16cid:durableId="1571841017">
    <w:abstractNumId w:val="16"/>
  </w:num>
  <w:num w:numId="21" w16cid:durableId="1084641774">
    <w:abstractNumId w:val="17"/>
  </w:num>
  <w:num w:numId="22" w16cid:durableId="1548175355">
    <w:abstractNumId w:val="22"/>
  </w:num>
  <w:num w:numId="23" w16cid:durableId="1681856914">
    <w:abstractNumId w:val="15"/>
  </w:num>
  <w:num w:numId="24" w16cid:durableId="13077381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043DE"/>
    <w:rsid w:val="00017A40"/>
    <w:rsid w:val="000244E8"/>
    <w:rsid w:val="00070E09"/>
    <w:rsid w:val="000D23C7"/>
    <w:rsid w:val="000D78DA"/>
    <w:rsid w:val="000F0CD2"/>
    <w:rsid w:val="00106CB4"/>
    <w:rsid w:val="0011629C"/>
    <w:rsid w:val="00123D79"/>
    <w:rsid w:val="001403BF"/>
    <w:rsid w:val="00151620"/>
    <w:rsid w:val="0016463D"/>
    <w:rsid w:val="001741A5"/>
    <w:rsid w:val="001A3EC6"/>
    <w:rsid w:val="001A6648"/>
    <w:rsid w:val="001D07C4"/>
    <w:rsid w:val="00235102"/>
    <w:rsid w:val="00262A73"/>
    <w:rsid w:val="00271AF4"/>
    <w:rsid w:val="002A2462"/>
    <w:rsid w:val="00312159"/>
    <w:rsid w:val="00313AFB"/>
    <w:rsid w:val="00336FBA"/>
    <w:rsid w:val="0035666A"/>
    <w:rsid w:val="003A5B67"/>
    <w:rsid w:val="004073A8"/>
    <w:rsid w:val="00414C56"/>
    <w:rsid w:val="00440BF7"/>
    <w:rsid w:val="00461AC3"/>
    <w:rsid w:val="004828AC"/>
    <w:rsid w:val="004902DB"/>
    <w:rsid w:val="004A0566"/>
    <w:rsid w:val="004A6B8B"/>
    <w:rsid w:val="004C54EF"/>
    <w:rsid w:val="004F2E7F"/>
    <w:rsid w:val="0050517C"/>
    <w:rsid w:val="00512624"/>
    <w:rsid w:val="0054472C"/>
    <w:rsid w:val="00544871"/>
    <w:rsid w:val="005507C2"/>
    <w:rsid w:val="00575067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6F4C37"/>
    <w:rsid w:val="0073494E"/>
    <w:rsid w:val="00766323"/>
    <w:rsid w:val="0079659B"/>
    <w:rsid w:val="008455D2"/>
    <w:rsid w:val="00880049"/>
    <w:rsid w:val="00887CBA"/>
    <w:rsid w:val="008A274B"/>
    <w:rsid w:val="008F3E4B"/>
    <w:rsid w:val="0094360E"/>
    <w:rsid w:val="0096665A"/>
    <w:rsid w:val="00996D02"/>
    <w:rsid w:val="009A4C92"/>
    <w:rsid w:val="009C45EC"/>
    <w:rsid w:val="00A1338A"/>
    <w:rsid w:val="00A36BCB"/>
    <w:rsid w:val="00AB775D"/>
    <w:rsid w:val="00AC3E3E"/>
    <w:rsid w:val="00AD70AB"/>
    <w:rsid w:val="00AF64BC"/>
    <w:rsid w:val="00B10657"/>
    <w:rsid w:val="00B30DBD"/>
    <w:rsid w:val="00B46166"/>
    <w:rsid w:val="00B94FB1"/>
    <w:rsid w:val="00BB18CB"/>
    <w:rsid w:val="00BB764E"/>
    <w:rsid w:val="00BB79CB"/>
    <w:rsid w:val="00C1000F"/>
    <w:rsid w:val="00C53745"/>
    <w:rsid w:val="00C94A15"/>
    <w:rsid w:val="00C96EC1"/>
    <w:rsid w:val="00CA69EC"/>
    <w:rsid w:val="00D26C00"/>
    <w:rsid w:val="00D3427E"/>
    <w:rsid w:val="00D36809"/>
    <w:rsid w:val="00D512ED"/>
    <w:rsid w:val="00D77DBF"/>
    <w:rsid w:val="00D77E4A"/>
    <w:rsid w:val="00D844D5"/>
    <w:rsid w:val="00DC4E70"/>
    <w:rsid w:val="00DD6E21"/>
    <w:rsid w:val="00E218D7"/>
    <w:rsid w:val="00E3613F"/>
    <w:rsid w:val="00E40A1C"/>
    <w:rsid w:val="00E55F67"/>
    <w:rsid w:val="00E63487"/>
    <w:rsid w:val="00EC3B86"/>
    <w:rsid w:val="00EE62A1"/>
    <w:rsid w:val="00EE6E48"/>
    <w:rsid w:val="00EF6B9B"/>
    <w:rsid w:val="00F059AC"/>
    <w:rsid w:val="00F200C9"/>
    <w:rsid w:val="00F767A0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B44AF"/>
  <w15:chartTrackingRefBased/>
  <w15:docId w15:val="{A9B79D8E-7434-4E81-B92F-8D01E3BE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16</cp:revision>
  <cp:lastPrinted>2018-02-19T10:55:00Z</cp:lastPrinted>
  <dcterms:created xsi:type="dcterms:W3CDTF">2021-01-28T12:16:00Z</dcterms:created>
  <dcterms:modified xsi:type="dcterms:W3CDTF">2024-08-01T08:26:00Z</dcterms:modified>
</cp:coreProperties>
</file>