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B6DD0B7" w14:textId="461E04F3" w:rsidR="005D7314" w:rsidRDefault="00271AF4" w:rsidP="005D7314">
      <w:pPr>
        <w:tabs>
          <w:tab w:val="left" w:leader="dot" w:pos="3969"/>
        </w:tabs>
        <w:spacing w:after="0" w:line="240" w:lineRule="auto"/>
        <w:jc w:val="right"/>
        <w:rPr>
          <w:rFonts w:ascii="Arial Nova" w:hAnsi="Arial Nova" w:cs="Lato"/>
        </w:rPr>
      </w:pPr>
      <w:r>
        <w:rPr>
          <w:rFonts w:ascii="Arial Nova" w:hAnsi="Arial Nova" w:cs="Lato"/>
        </w:rPr>
        <w:t>SWZ</w:t>
      </w:r>
      <w:r w:rsidR="008C7E24">
        <w:rPr>
          <w:rFonts w:ascii="Arial Nova" w:hAnsi="Arial Nova" w:cs="Lato"/>
        </w:rPr>
        <w:t xml:space="preserve"> </w:t>
      </w:r>
      <w:proofErr w:type="spellStart"/>
      <w:r w:rsidR="008C7E24">
        <w:rPr>
          <w:rFonts w:ascii="Arial Nova" w:hAnsi="Arial Nova" w:cs="Lato"/>
        </w:rPr>
        <w:t>cz.IV</w:t>
      </w:r>
      <w:proofErr w:type="spellEnd"/>
    </w:p>
    <w:p w14:paraId="228D0F6F" w14:textId="7EF4574B" w:rsidR="00D26C00" w:rsidRDefault="005D7314" w:rsidP="00631875">
      <w:pPr>
        <w:tabs>
          <w:tab w:val="left" w:leader="dot" w:pos="3969"/>
        </w:tabs>
        <w:spacing w:after="0" w:line="240" w:lineRule="auto"/>
        <w:jc w:val="right"/>
        <w:rPr>
          <w:rFonts w:ascii="Arial Nova" w:hAnsi="Arial Nova" w:cs="Lato"/>
        </w:rPr>
      </w:pPr>
      <w:r>
        <w:rPr>
          <w:rFonts w:ascii="Arial Nova" w:hAnsi="Arial Nova" w:cs="Lato"/>
        </w:rPr>
        <w:t>Formularz ofertowy</w:t>
      </w:r>
    </w:p>
    <w:p w14:paraId="1895CBBA" w14:textId="77777777" w:rsidR="0016463D" w:rsidRPr="0016463D" w:rsidRDefault="0016463D" w:rsidP="00D26C00">
      <w:pPr>
        <w:suppressAutoHyphens w:val="0"/>
        <w:spacing w:after="160" w:line="240" w:lineRule="auto"/>
        <w:ind w:left="2836" w:firstLine="709"/>
        <w:rPr>
          <w:rFonts w:ascii="Arial" w:eastAsia="Times New Roman" w:hAnsi="Arial" w:cs="Arial"/>
          <w:b/>
          <w:bCs/>
          <w:sz w:val="36"/>
          <w:szCs w:val="36"/>
          <w:lang w:eastAsia="en-US"/>
        </w:rPr>
      </w:pPr>
      <w:r w:rsidRPr="0016463D">
        <w:rPr>
          <w:rFonts w:ascii="Arial" w:eastAsia="Times New Roman" w:hAnsi="Arial" w:cs="Arial"/>
          <w:b/>
          <w:bCs/>
          <w:sz w:val="36"/>
          <w:szCs w:val="36"/>
          <w:lang w:eastAsia="en-US"/>
        </w:rPr>
        <w:t>OFERTA</w:t>
      </w:r>
    </w:p>
    <w:p w14:paraId="4B9B1AC6" w14:textId="77777777" w:rsidR="00EC0D40" w:rsidRDefault="00D26C00" w:rsidP="00EC0D40">
      <w:pPr>
        <w:suppressAutoHyphens w:val="0"/>
        <w:spacing w:after="160" w:line="240" w:lineRule="exact"/>
        <w:ind w:left="2127" w:firstLine="709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 xml:space="preserve">     </w:t>
      </w:r>
      <w:r w:rsidR="0016463D" w:rsidRPr="0016463D">
        <w:rPr>
          <w:rFonts w:ascii="Arial" w:eastAsia="Times New Roman" w:hAnsi="Arial" w:cs="Arial"/>
          <w:lang w:eastAsia="en-US"/>
        </w:rPr>
        <w:t>na wykonanie zadania pn.:</w:t>
      </w:r>
      <w:bookmarkStart w:id="0" w:name="_Hlk124493760"/>
      <w:bookmarkStart w:id="1" w:name="_Hlk124849153"/>
    </w:p>
    <w:p w14:paraId="573619D3" w14:textId="7C578B84" w:rsidR="008C7E24" w:rsidRPr="008C7E24" w:rsidRDefault="008C7E24" w:rsidP="008C7E24">
      <w:pPr>
        <w:tabs>
          <w:tab w:val="left" w:leader="dot" w:pos="3969"/>
        </w:tabs>
        <w:spacing w:after="0" w:line="240" w:lineRule="auto"/>
        <w:rPr>
          <w:rFonts w:ascii="Arial Nova" w:hAnsi="Arial Nova" w:cs="Lato"/>
          <w:b/>
          <w:bCs/>
          <w:sz w:val="28"/>
          <w:szCs w:val="28"/>
        </w:rPr>
      </w:pPr>
      <w:bookmarkStart w:id="2" w:name="_Hlk174347959"/>
      <w:bookmarkStart w:id="3" w:name="_Hlk174356351"/>
      <w:bookmarkEnd w:id="0"/>
      <w:bookmarkEnd w:id="1"/>
      <w:r w:rsidRPr="008C7E24">
        <w:rPr>
          <w:rFonts w:ascii="Arial Nova" w:hAnsi="Arial Nova" w:cs="Lato"/>
          <w:b/>
          <w:bCs/>
          <w:sz w:val="28"/>
          <w:szCs w:val="28"/>
        </w:rPr>
        <w:t xml:space="preserve">Dostawa dwóch fabrycznie nowych </w:t>
      </w:r>
      <w:bookmarkStart w:id="4" w:name="_Hlk174351054"/>
      <w:r w:rsidRPr="008C7E24">
        <w:rPr>
          <w:rFonts w:ascii="Arial Nova" w:hAnsi="Arial Nova" w:cs="Lato"/>
          <w:b/>
          <w:bCs/>
          <w:sz w:val="28"/>
          <w:szCs w:val="28"/>
        </w:rPr>
        <w:t xml:space="preserve">pojazdów terenowych typu PIC-UP </w:t>
      </w:r>
      <w:bookmarkEnd w:id="4"/>
    </w:p>
    <w:p w14:paraId="31088874" w14:textId="7827F641" w:rsidR="0016463D" w:rsidRDefault="008C7E24" w:rsidP="008C7E24">
      <w:pPr>
        <w:tabs>
          <w:tab w:val="left" w:leader="dot" w:pos="3969"/>
        </w:tabs>
        <w:spacing w:after="0" w:line="240" w:lineRule="auto"/>
        <w:rPr>
          <w:rFonts w:ascii="Arial Nova" w:hAnsi="Arial Nova" w:cs="Lato"/>
          <w:b/>
          <w:bCs/>
          <w:sz w:val="28"/>
          <w:szCs w:val="28"/>
        </w:rPr>
      </w:pPr>
      <w:r w:rsidRPr="008C7E24">
        <w:rPr>
          <w:rFonts w:ascii="Arial Nova" w:hAnsi="Arial Nova" w:cs="Lato"/>
          <w:b/>
          <w:bCs/>
          <w:sz w:val="28"/>
          <w:szCs w:val="28"/>
        </w:rPr>
        <w:t>z wysokociśnieniowymi agregatami wodno-pianowymi   i podręcznym sprzętem gaśniczym.</w:t>
      </w:r>
      <w:bookmarkEnd w:id="2"/>
    </w:p>
    <w:bookmarkEnd w:id="3"/>
    <w:p w14:paraId="1DF8C7CF" w14:textId="77777777" w:rsidR="008C7E24" w:rsidRPr="008C7E24" w:rsidRDefault="008C7E24" w:rsidP="008C7E24">
      <w:pPr>
        <w:tabs>
          <w:tab w:val="left" w:leader="dot" w:pos="3969"/>
        </w:tabs>
        <w:spacing w:after="0" w:line="240" w:lineRule="auto"/>
        <w:rPr>
          <w:rFonts w:ascii="Arial Nova" w:hAnsi="Arial Nova" w:cs="Lato"/>
          <w:b/>
          <w:bCs/>
          <w:sz w:val="28"/>
          <w:szCs w:val="28"/>
        </w:rPr>
      </w:pPr>
    </w:p>
    <w:p w14:paraId="2F67984B" w14:textId="77777777" w:rsidR="0016463D" w:rsidRPr="00A51171" w:rsidRDefault="005D7314">
      <w:pPr>
        <w:tabs>
          <w:tab w:val="left" w:leader="dot" w:pos="3969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51171">
        <w:rPr>
          <w:rFonts w:ascii="Arial" w:hAnsi="Arial" w:cs="Arial"/>
          <w:b/>
          <w:sz w:val="20"/>
          <w:szCs w:val="20"/>
        </w:rPr>
        <w:t>Dane Wykonawcy:</w:t>
      </w:r>
    </w:p>
    <w:p w14:paraId="344A3A08" w14:textId="77777777" w:rsidR="0016463D" w:rsidRPr="00A51171" w:rsidRDefault="0016463D">
      <w:pPr>
        <w:tabs>
          <w:tab w:val="left" w:leader="dot" w:pos="3969"/>
        </w:tabs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EA11502" w14:textId="77777777" w:rsidR="0016463D" w:rsidRPr="00A51171" w:rsidRDefault="0016463D">
      <w:pPr>
        <w:tabs>
          <w:tab w:val="left" w:leader="dot" w:pos="3969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24AFA7DF" w14:textId="77777777" w:rsidR="00627C35" w:rsidRPr="00A51171" w:rsidRDefault="00627C35" w:rsidP="00FD6D25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</w:p>
    <w:p w14:paraId="01C7EE0E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  <w:t>nazwa (firma) Wykonawcy</w:t>
      </w:r>
    </w:p>
    <w:p w14:paraId="6E0452F8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36EFE3AA" w14:textId="77777777" w:rsidR="00627C35" w:rsidRPr="00A51171" w:rsidRDefault="00627C35" w:rsidP="00FD6D25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</w:p>
    <w:p w14:paraId="2BFDCCFF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  <w:t>adres Wykonawcy</w:t>
      </w:r>
    </w:p>
    <w:p w14:paraId="42AE1D1E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2C9FD081" w14:textId="77777777" w:rsidR="00627C35" w:rsidRPr="00A51171" w:rsidRDefault="00627C35" w:rsidP="00FD6D25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</w:p>
    <w:p w14:paraId="0A0EBF15" w14:textId="77777777" w:rsidR="00627C35" w:rsidRPr="00EC0D40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  <w:r w:rsidRPr="00EC0D40">
        <w:rPr>
          <w:rFonts w:ascii="Arial" w:hAnsi="Arial" w:cs="Arial"/>
          <w:sz w:val="18"/>
          <w:szCs w:val="18"/>
        </w:rPr>
        <w:t>Nr NIP</w:t>
      </w:r>
    </w:p>
    <w:p w14:paraId="72C5306A" w14:textId="77777777" w:rsidR="00627C35" w:rsidRPr="00EC0D40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11DF3DA9" w14:textId="77777777" w:rsidR="00627C35" w:rsidRPr="00EC0D40" w:rsidRDefault="00627C35" w:rsidP="000244E8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EC0D40">
        <w:rPr>
          <w:rFonts w:ascii="Arial" w:hAnsi="Arial" w:cs="Arial"/>
          <w:sz w:val="18"/>
          <w:szCs w:val="18"/>
        </w:rPr>
        <w:tab/>
      </w:r>
    </w:p>
    <w:p w14:paraId="3C4D2648" w14:textId="5C29B497" w:rsidR="00D844D5" w:rsidRPr="00EC0D40" w:rsidRDefault="00D844D5" w:rsidP="00D844D5">
      <w:pPr>
        <w:tabs>
          <w:tab w:val="center" w:pos="2310"/>
        </w:tabs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EC0D40">
        <w:rPr>
          <w:rFonts w:ascii="Arial" w:hAnsi="Arial" w:cs="Arial"/>
          <w:sz w:val="18"/>
          <w:szCs w:val="18"/>
        </w:rPr>
        <w:tab/>
      </w:r>
      <w:r w:rsidR="00A27798" w:rsidRPr="00EC0D40">
        <w:rPr>
          <w:rFonts w:ascii="Arial" w:hAnsi="Arial" w:cs="Arial"/>
          <w:b/>
          <w:bCs/>
          <w:sz w:val="18"/>
          <w:szCs w:val="18"/>
        </w:rPr>
        <w:t>Adres e-mail</w:t>
      </w:r>
      <w:r w:rsidRPr="00EC0D40">
        <w:rPr>
          <w:rFonts w:ascii="Arial" w:hAnsi="Arial" w:cs="Arial"/>
          <w:b/>
          <w:bCs/>
          <w:sz w:val="18"/>
          <w:szCs w:val="18"/>
        </w:rPr>
        <w:t>,</w:t>
      </w:r>
    </w:p>
    <w:p w14:paraId="76C2603C" w14:textId="77777777" w:rsidR="00627C35" w:rsidRPr="00EC0D40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19F2D3F6" w14:textId="77777777" w:rsidR="00627C35" w:rsidRPr="00EC0D40" w:rsidRDefault="00627C35" w:rsidP="00FD6D25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EC0D40">
        <w:rPr>
          <w:rFonts w:ascii="Arial" w:hAnsi="Arial" w:cs="Arial"/>
          <w:sz w:val="18"/>
          <w:szCs w:val="18"/>
        </w:rPr>
        <w:tab/>
      </w:r>
    </w:p>
    <w:p w14:paraId="13BA4914" w14:textId="433930B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EC0D40">
        <w:rPr>
          <w:rFonts w:ascii="Arial" w:hAnsi="Arial" w:cs="Arial"/>
          <w:sz w:val="18"/>
          <w:szCs w:val="18"/>
        </w:rPr>
        <w:tab/>
      </w:r>
      <w:r w:rsidRPr="00A51171">
        <w:rPr>
          <w:rFonts w:ascii="Arial" w:hAnsi="Arial" w:cs="Arial"/>
          <w:sz w:val="18"/>
          <w:szCs w:val="18"/>
        </w:rPr>
        <w:t>nr telefonu</w:t>
      </w:r>
    </w:p>
    <w:p w14:paraId="6C924D65" w14:textId="77777777" w:rsidR="00D26C00" w:rsidRPr="00A51171" w:rsidRDefault="00D26C0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43B00052" w14:textId="77777777" w:rsidR="00D26C00" w:rsidRPr="00A51171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52092188" w14:textId="77777777" w:rsidR="00D26C00" w:rsidRPr="00A51171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vertAlign w:val="superscript"/>
        </w:rPr>
      </w:pPr>
      <w:r w:rsidRPr="00A51171">
        <w:rPr>
          <w:rFonts w:ascii="Arial" w:eastAsia="Times New Roman" w:hAnsi="Arial" w:cs="Arial"/>
          <w:sz w:val="18"/>
          <w:szCs w:val="18"/>
        </w:rPr>
        <w:t>Niniejsza oferta zostaje złożona przez (</w:t>
      </w:r>
      <w:r w:rsidRPr="00A51171">
        <w:rPr>
          <w:rFonts w:ascii="Arial" w:eastAsia="Times New Roman" w:hAnsi="Arial" w:cs="Arial"/>
          <w:b/>
          <w:sz w:val="18"/>
          <w:szCs w:val="18"/>
        </w:rPr>
        <w:t>wypełnić tylko w przypadku składania wspólnej oferty):</w:t>
      </w:r>
      <w:r w:rsidRPr="00A51171">
        <w:rPr>
          <w:rFonts w:ascii="Arial" w:eastAsia="Times New Roman" w:hAnsi="Arial" w:cs="Arial"/>
          <w:sz w:val="18"/>
          <w:szCs w:val="18"/>
          <w:vertAlign w:val="superscript"/>
        </w:rPr>
        <w:t xml:space="preserve"> </w:t>
      </w:r>
    </w:p>
    <w:p w14:paraId="43582CC8" w14:textId="77777777" w:rsidR="00D26C00" w:rsidRPr="00A51171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8"/>
        <w:gridCol w:w="3992"/>
        <w:gridCol w:w="3408"/>
      </w:tblGrid>
      <w:tr w:rsidR="00D26C00" w:rsidRPr="00A51171" w14:paraId="740A4EA4" w14:textId="77777777" w:rsidTr="00766323">
        <w:trPr>
          <w:cantSplit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BACE59" w14:textId="77777777" w:rsidR="00D26C00" w:rsidRPr="00A51171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l.p.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8AF012" w14:textId="77777777" w:rsidR="00D26C00" w:rsidRPr="00A51171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Nazwa, NIP/PESEL REGON</w:t>
            </w:r>
          </w:p>
          <w:p w14:paraId="6A289DCE" w14:textId="77777777" w:rsidR="00D26C00" w:rsidRPr="00A51171" w:rsidRDefault="00D26C00" w:rsidP="00D26C00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DBAD" w14:textId="77777777" w:rsidR="00D26C00" w:rsidRPr="00A51171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Adres/ adres korespondencyjny</w:t>
            </w:r>
          </w:p>
        </w:tc>
      </w:tr>
      <w:tr w:rsidR="00D26C00" w:rsidRPr="00A51171" w14:paraId="242EFEDA" w14:textId="77777777" w:rsidTr="00766323">
        <w:trPr>
          <w:cantSplit/>
          <w:trHeight w:val="434"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7DEC4" w14:textId="77777777" w:rsidR="00D26C00" w:rsidRPr="00A51171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Wykonawca nr 1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A9E256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CF4FA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26C00" w:rsidRPr="00A51171" w14:paraId="562C75DA" w14:textId="77777777" w:rsidTr="00766323">
        <w:trPr>
          <w:cantSplit/>
          <w:trHeight w:val="400"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F3B77B" w14:textId="77777777" w:rsidR="00D26C00" w:rsidRPr="00A51171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 xml:space="preserve">Wykonawca nr 2 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D2ABB2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1A67B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26C00" w:rsidRPr="00A51171" w14:paraId="451C6635" w14:textId="77777777" w:rsidTr="00766323">
        <w:trPr>
          <w:cantSplit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B21CBE" w14:textId="77777777" w:rsidR="00D26C00" w:rsidRPr="00A51171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Wykonawca nr 3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0551C2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43D1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6D89E02C" w14:textId="77777777" w:rsidR="00D26C00" w:rsidRPr="00A51171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</w:rPr>
      </w:pPr>
      <w:r w:rsidRPr="00A51171">
        <w:rPr>
          <w:rFonts w:ascii="Arial" w:eastAsia="Times New Roman" w:hAnsi="Arial" w:cs="Arial"/>
          <w:i/>
          <w:spacing w:val="-2"/>
          <w:sz w:val="18"/>
          <w:szCs w:val="18"/>
        </w:rPr>
        <w:t xml:space="preserve">Uwaga: W przypadku </w:t>
      </w:r>
      <w:r w:rsidR="0073494E" w:rsidRPr="00A51171">
        <w:rPr>
          <w:rFonts w:ascii="Arial" w:eastAsia="Times New Roman" w:hAnsi="Arial" w:cs="Arial"/>
          <w:i/>
          <w:spacing w:val="-2"/>
          <w:sz w:val="18"/>
          <w:szCs w:val="18"/>
        </w:rPr>
        <w:t xml:space="preserve">wspólnej </w:t>
      </w:r>
      <w:r w:rsidRPr="00A51171">
        <w:rPr>
          <w:rFonts w:ascii="Arial" w:eastAsia="Times New Roman" w:hAnsi="Arial" w:cs="Arial"/>
          <w:i/>
          <w:spacing w:val="-2"/>
          <w:sz w:val="18"/>
          <w:szCs w:val="18"/>
        </w:rPr>
        <w:t>oferty składanej</w:t>
      </w:r>
      <w:r w:rsidR="0073494E" w:rsidRPr="00A51171">
        <w:rPr>
          <w:rFonts w:ascii="Arial" w:eastAsia="Times New Roman" w:hAnsi="Arial" w:cs="Arial"/>
          <w:i/>
          <w:spacing w:val="-2"/>
          <w:sz w:val="18"/>
          <w:szCs w:val="18"/>
        </w:rPr>
        <w:t xml:space="preserve"> np.</w:t>
      </w:r>
      <w:r w:rsidRPr="00A51171">
        <w:rPr>
          <w:rFonts w:ascii="Arial" w:eastAsia="Times New Roman" w:hAnsi="Arial" w:cs="Arial"/>
          <w:i/>
          <w:spacing w:val="-2"/>
          <w:sz w:val="18"/>
          <w:szCs w:val="18"/>
        </w:rPr>
        <w:t xml:space="preserve"> przez konsorcjum w pozycji „nazwa Wykonawcy(ów)” Wykonawca wpisuje nazwę konsorcjum i nazwę pełnomocnika, w pozostałych pozycjach dotyczących „adresu Wykonawcy(ów)” - dane Pełnomocnika konsorcjum</w:t>
      </w:r>
      <w:r w:rsidRPr="00A51171">
        <w:rPr>
          <w:rFonts w:ascii="Arial" w:eastAsia="Times New Roman" w:hAnsi="Arial" w:cs="Arial"/>
          <w:spacing w:val="-2"/>
          <w:sz w:val="18"/>
          <w:szCs w:val="18"/>
        </w:rPr>
        <w:t>.</w:t>
      </w:r>
    </w:p>
    <w:p w14:paraId="5D69E321" w14:textId="77777777" w:rsidR="00D26C00" w:rsidRPr="00A51171" w:rsidRDefault="00D26C0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423B5F9A" w14:textId="77777777" w:rsidR="00D53E56" w:rsidRPr="00A51171" w:rsidRDefault="0030086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i/>
          <w:iCs/>
          <w:sz w:val="18"/>
          <w:szCs w:val="18"/>
        </w:rPr>
        <w:t>Wykonawca wypełnia tylko pola i punkty, które dotyczą składanej przez niego oferty. Jeżeli składa ofertę tylko na jedną część elementy dotyczące pozostałych części w niniejszym formularzu powinien pozostawić puste lub przekreślić</w:t>
      </w:r>
    </w:p>
    <w:p w14:paraId="7ACF5F06" w14:textId="77777777" w:rsidR="00D53E56" w:rsidRPr="00A51171" w:rsidRDefault="00D53E56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007D5F59" w14:textId="45E2DBA0" w:rsidR="00D53E56" w:rsidRPr="00A51171" w:rsidRDefault="0030086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 w:rsidRPr="00A51171">
        <w:rPr>
          <w:rFonts w:ascii="Arial" w:hAnsi="Arial" w:cs="Arial"/>
          <w:sz w:val="18"/>
          <w:szCs w:val="18"/>
          <w:u w:val="single"/>
        </w:rPr>
        <w:t xml:space="preserve">Dla </w:t>
      </w:r>
      <w:r w:rsidR="00D63926">
        <w:rPr>
          <w:rFonts w:ascii="Arial" w:hAnsi="Arial" w:cs="Arial"/>
          <w:sz w:val="18"/>
          <w:szCs w:val="18"/>
          <w:u w:val="single"/>
        </w:rPr>
        <w:t>dostaw</w:t>
      </w:r>
      <w:r w:rsidRPr="00A51171">
        <w:rPr>
          <w:rFonts w:ascii="Arial" w:hAnsi="Arial" w:cs="Arial"/>
          <w:sz w:val="18"/>
          <w:szCs w:val="18"/>
          <w:u w:val="single"/>
        </w:rPr>
        <w:t xml:space="preserve"> objętych</w:t>
      </w:r>
      <w:r w:rsidR="00A41D09" w:rsidRPr="00A51171">
        <w:rPr>
          <w:rFonts w:ascii="Arial" w:hAnsi="Arial" w:cs="Arial"/>
          <w:sz w:val="18"/>
          <w:szCs w:val="18"/>
          <w:u w:val="single"/>
        </w:rPr>
        <w:t xml:space="preserve"> zamówieniem stawka Vat wynosi 23</w:t>
      </w:r>
      <w:r w:rsidRPr="00A51171">
        <w:rPr>
          <w:rFonts w:ascii="Arial" w:hAnsi="Arial" w:cs="Arial"/>
          <w:sz w:val="18"/>
          <w:szCs w:val="18"/>
          <w:u w:val="single"/>
        </w:rPr>
        <w:t>%.</w:t>
      </w:r>
    </w:p>
    <w:p w14:paraId="7B0F54B2" w14:textId="77777777" w:rsidR="00B150D0" w:rsidRPr="00271AF4" w:rsidRDefault="00B150D0" w:rsidP="00271AF4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</w:p>
    <w:p w14:paraId="76A597FB" w14:textId="290792F7" w:rsidR="00300860" w:rsidRPr="00B4149B" w:rsidRDefault="00AF3869" w:rsidP="00300860">
      <w:pPr>
        <w:widowControl w:val="0"/>
        <w:shd w:val="clear" w:color="auto" w:fill="FFFFFF"/>
        <w:autoSpaceDE w:val="0"/>
        <w:spacing w:after="0" w:line="274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300860" w:rsidRPr="00A51171">
        <w:rPr>
          <w:rFonts w:ascii="Arial" w:hAnsi="Arial" w:cs="Arial"/>
          <w:b/>
          <w:sz w:val="20"/>
          <w:szCs w:val="20"/>
        </w:rPr>
        <w:t xml:space="preserve">. Zakres oferty i </w:t>
      </w:r>
      <w:r w:rsidR="00B4149B">
        <w:rPr>
          <w:rFonts w:ascii="Arial" w:hAnsi="Arial" w:cs="Arial"/>
          <w:b/>
          <w:sz w:val="20"/>
          <w:szCs w:val="20"/>
        </w:rPr>
        <w:t>cena</w:t>
      </w:r>
      <w:r w:rsidR="00300860" w:rsidRPr="00A51171">
        <w:rPr>
          <w:rFonts w:ascii="Arial" w:hAnsi="Arial" w:cs="Arial"/>
          <w:b/>
          <w:sz w:val="20"/>
          <w:szCs w:val="20"/>
        </w:rPr>
        <w:t xml:space="preserve"> ofertow</w:t>
      </w:r>
      <w:r w:rsidR="007B517A">
        <w:rPr>
          <w:rFonts w:ascii="Arial" w:hAnsi="Arial" w:cs="Arial"/>
          <w:b/>
          <w:sz w:val="20"/>
          <w:szCs w:val="20"/>
        </w:rPr>
        <w:t>a</w:t>
      </w:r>
      <w:r w:rsidR="00300860" w:rsidRPr="00A51171">
        <w:rPr>
          <w:rFonts w:ascii="Arial" w:hAnsi="Arial" w:cs="Arial"/>
          <w:b/>
          <w:sz w:val="20"/>
          <w:szCs w:val="20"/>
        </w:rPr>
        <w:t>:</w:t>
      </w:r>
    </w:p>
    <w:p w14:paraId="49C46FEB" w14:textId="5564E128" w:rsidR="00300860" w:rsidRPr="008C7E24" w:rsidRDefault="00300860" w:rsidP="00761A17">
      <w:pPr>
        <w:widowControl w:val="0"/>
        <w:shd w:val="clear" w:color="auto" w:fill="FFFFFF"/>
        <w:autoSpaceDE w:val="0"/>
        <w:spacing w:after="0" w:line="274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A51171">
        <w:rPr>
          <w:rFonts w:ascii="Arial" w:hAnsi="Arial" w:cs="Arial"/>
          <w:sz w:val="20"/>
          <w:szCs w:val="20"/>
        </w:rPr>
        <w:t xml:space="preserve">Nawiązując do ogłoszenia o </w:t>
      </w:r>
      <w:r w:rsidR="00761A17" w:rsidRPr="00A51171">
        <w:rPr>
          <w:rFonts w:ascii="Arial" w:hAnsi="Arial" w:cs="Arial"/>
          <w:sz w:val="20"/>
          <w:szCs w:val="20"/>
        </w:rPr>
        <w:t>zamówieniu, prowadzonego w trybie podstawowym, pn</w:t>
      </w:r>
      <w:r w:rsidR="00294A2C">
        <w:rPr>
          <w:rFonts w:ascii="Arial" w:hAnsi="Arial" w:cs="Arial"/>
          <w:sz w:val="20"/>
          <w:szCs w:val="20"/>
        </w:rPr>
        <w:t>.:</w:t>
      </w:r>
      <w:r w:rsidR="008C7E24" w:rsidRPr="008C7E24">
        <w:rPr>
          <w:rFonts w:ascii="Arial Nova" w:hAnsi="Arial Nova" w:cs="Lato"/>
          <w:b/>
          <w:bCs/>
          <w:sz w:val="28"/>
          <w:szCs w:val="28"/>
        </w:rPr>
        <w:t xml:space="preserve"> </w:t>
      </w:r>
      <w:r w:rsidR="008C7E24" w:rsidRPr="008C7E24">
        <w:rPr>
          <w:rFonts w:ascii="Arial" w:hAnsi="Arial" w:cs="Arial"/>
          <w:b/>
          <w:bCs/>
          <w:sz w:val="20"/>
          <w:szCs w:val="20"/>
        </w:rPr>
        <w:t>Dostawa dwóch fabrycznie nowych pojazdów terenowych typu PIC-UP z wysokociśnieniowymi agregatami wodno-pianowymi   i podręcznym sprzętem gaśniczym.</w:t>
      </w:r>
      <w:r w:rsidR="00D63926">
        <w:rPr>
          <w:rFonts w:ascii="Arial" w:hAnsi="Arial" w:cs="Arial"/>
          <w:b/>
          <w:sz w:val="20"/>
          <w:szCs w:val="20"/>
        </w:rPr>
        <w:t>,</w:t>
      </w:r>
      <w:r w:rsidRPr="00A5117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6434" w:rsidRPr="00A51171">
        <w:rPr>
          <w:rFonts w:ascii="Arial" w:hAnsi="Arial" w:cs="Arial"/>
          <w:sz w:val="20"/>
          <w:szCs w:val="20"/>
        </w:rPr>
        <w:t>zn</w:t>
      </w:r>
      <w:proofErr w:type="spellEnd"/>
      <w:r w:rsidR="002F6434" w:rsidRPr="00A51171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2F6434" w:rsidRPr="00A51171">
        <w:rPr>
          <w:rFonts w:ascii="Arial" w:hAnsi="Arial" w:cs="Arial"/>
          <w:sz w:val="20"/>
          <w:szCs w:val="20"/>
        </w:rPr>
        <w:t>spr</w:t>
      </w:r>
      <w:proofErr w:type="spellEnd"/>
      <w:r w:rsidR="002F6434" w:rsidRPr="00A51171">
        <w:rPr>
          <w:rFonts w:ascii="Arial" w:hAnsi="Arial" w:cs="Arial"/>
          <w:sz w:val="20"/>
          <w:szCs w:val="20"/>
        </w:rPr>
        <w:t>.: ZP 26</w:t>
      </w:r>
      <w:r w:rsidR="00EC0D40">
        <w:rPr>
          <w:rFonts w:ascii="Arial" w:hAnsi="Arial" w:cs="Arial"/>
          <w:sz w:val="20"/>
          <w:szCs w:val="20"/>
        </w:rPr>
        <w:t>1.</w:t>
      </w:r>
      <w:r w:rsidR="008C7E24">
        <w:rPr>
          <w:rFonts w:ascii="Arial" w:hAnsi="Arial" w:cs="Arial"/>
          <w:sz w:val="20"/>
          <w:szCs w:val="20"/>
        </w:rPr>
        <w:t>11</w:t>
      </w:r>
      <w:r w:rsidR="002F6434" w:rsidRPr="00A51171">
        <w:rPr>
          <w:rFonts w:ascii="Arial" w:hAnsi="Arial" w:cs="Arial"/>
          <w:sz w:val="20"/>
          <w:szCs w:val="20"/>
        </w:rPr>
        <w:t>.202</w:t>
      </w:r>
      <w:r w:rsidR="00EC0D40">
        <w:rPr>
          <w:rFonts w:ascii="Arial" w:hAnsi="Arial" w:cs="Arial"/>
          <w:sz w:val="20"/>
          <w:szCs w:val="20"/>
        </w:rPr>
        <w:t>4</w:t>
      </w:r>
      <w:r w:rsidRPr="00A51171">
        <w:rPr>
          <w:rFonts w:ascii="Arial" w:hAnsi="Arial" w:cs="Arial"/>
          <w:sz w:val="20"/>
          <w:szCs w:val="20"/>
        </w:rPr>
        <w:t xml:space="preserve">, zgodnie z wymaganiami określonymi w SWZ składam ofertę przetargową na wykonanie </w:t>
      </w:r>
      <w:r w:rsidR="00D63926">
        <w:rPr>
          <w:rFonts w:ascii="Arial" w:hAnsi="Arial" w:cs="Arial"/>
          <w:sz w:val="20"/>
          <w:szCs w:val="20"/>
        </w:rPr>
        <w:t>dostaw</w:t>
      </w:r>
      <w:r w:rsidR="00EC0D40">
        <w:rPr>
          <w:rFonts w:ascii="Arial" w:hAnsi="Arial" w:cs="Arial"/>
          <w:sz w:val="20"/>
          <w:szCs w:val="20"/>
        </w:rPr>
        <w:t>y</w:t>
      </w:r>
      <w:r w:rsidRPr="00A51171">
        <w:rPr>
          <w:rFonts w:ascii="Arial" w:hAnsi="Arial" w:cs="Arial"/>
          <w:sz w:val="20"/>
          <w:szCs w:val="20"/>
        </w:rPr>
        <w:t xml:space="preserve"> z w/w zakresu </w:t>
      </w:r>
      <w:r w:rsidR="004F324F">
        <w:rPr>
          <w:rFonts w:ascii="Arial" w:hAnsi="Arial" w:cs="Arial"/>
          <w:sz w:val="20"/>
          <w:szCs w:val="20"/>
        </w:rPr>
        <w:t>.</w:t>
      </w:r>
    </w:p>
    <w:p w14:paraId="05A3FC3C" w14:textId="1049F54F" w:rsidR="008F1052" w:rsidRDefault="008F1052" w:rsidP="00D456CE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0054973E" w14:textId="483ADA33" w:rsidR="00D63926" w:rsidRDefault="00D63926" w:rsidP="00D456CE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41C563FE" w14:textId="3CF33355" w:rsidR="00294A2C" w:rsidRDefault="00271454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  <w:bookmarkStart w:id="5" w:name="_Hlk147308396"/>
      <w:r>
        <w:rPr>
          <w:rFonts w:ascii="Arial" w:eastAsia="Times New Roman" w:hAnsi="Arial" w:cs="Arial"/>
          <w:b/>
          <w:bCs/>
        </w:rPr>
        <w:t>1.</w:t>
      </w:r>
      <w:r w:rsidR="00294A2C" w:rsidRPr="00294A2C">
        <w:rPr>
          <w:rFonts w:ascii="Arial" w:eastAsia="Times New Roman" w:hAnsi="Arial" w:cs="Arial"/>
          <w:b/>
          <w:bCs/>
        </w:rPr>
        <w:t xml:space="preserve">Oferujemy wykonywanie przedmiotu zamówienia w zakresie określonym </w:t>
      </w:r>
      <w:r w:rsidR="00294A2C" w:rsidRPr="00271454">
        <w:rPr>
          <w:rFonts w:ascii="Arial" w:eastAsia="Times New Roman" w:hAnsi="Arial" w:cs="Arial"/>
          <w:b/>
          <w:bCs/>
        </w:rPr>
        <w:t>S</w:t>
      </w:r>
      <w:r w:rsidR="00294A2C" w:rsidRPr="00294A2C">
        <w:rPr>
          <w:rFonts w:ascii="Arial" w:eastAsia="Times New Roman" w:hAnsi="Arial" w:cs="Arial"/>
          <w:b/>
          <w:bCs/>
        </w:rPr>
        <w:t>pecyfikacją</w:t>
      </w:r>
      <w:r w:rsidR="00294A2C" w:rsidRPr="00271454">
        <w:rPr>
          <w:rFonts w:ascii="Arial" w:eastAsia="Times New Roman" w:hAnsi="Arial" w:cs="Arial"/>
          <w:b/>
          <w:bCs/>
        </w:rPr>
        <w:t xml:space="preserve"> W</w:t>
      </w:r>
      <w:r w:rsidR="00294A2C" w:rsidRPr="00294A2C">
        <w:rPr>
          <w:rFonts w:ascii="Arial" w:eastAsia="Times New Roman" w:hAnsi="Arial" w:cs="Arial"/>
          <w:b/>
          <w:bCs/>
        </w:rPr>
        <w:t xml:space="preserve">arunków </w:t>
      </w:r>
      <w:r w:rsidR="00294A2C" w:rsidRPr="00271454">
        <w:rPr>
          <w:rFonts w:ascii="Arial" w:eastAsia="Times New Roman" w:hAnsi="Arial" w:cs="Arial"/>
          <w:b/>
          <w:bCs/>
        </w:rPr>
        <w:t>Z</w:t>
      </w:r>
      <w:r w:rsidR="00294A2C" w:rsidRPr="00294A2C">
        <w:rPr>
          <w:rFonts w:ascii="Arial" w:eastAsia="Times New Roman" w:hAnsi="Arial" w:cs="Arial"/>
          <w:b/>
          <w:bCs/>
        </w:rPr>
        <w:t xml:space="preserve">amówienia (SWZ) zgodnie </w:t>
      </w:r>
      <w:r w:rsidR="00294A2C" w:rsidRPr="00294A2C">
        <w:rPr>
          <w:rFonts w:ascii="Arial" w:eastAsia="Times New Roman" w:hAnsi="Arial" w:cs="Arial"/>
          <w:b/>
          <w:bCs/>
          <w:u w:val="single"/>
        </w:rPr>
        <w:t xml:space="preserve">z załączonym Szczegółowym opisem </w:t>
      </w:r>
      <w:r w:rsidR="00294A2C" w:rsidRPr="00271454">
        <w:rPr>
          <w:rFonts w:ascii="Arial" w:eastAsia="Times New Roman" w:hAnsi="Arial" w:cs="Arial"/>
          <w:b/>
          <w:bCs/>
          <w:u w:val="single"/>
        </w:rPr>
        <w:t xml:space="preserve">oferowanego </w:t>
      </w:r>
      <w:r w:rsidR="00294A2C" w:rsidRPr="00294A2C">
        <w:rPr>
          <w:rFonts w:ascii="Arial" w:eastAsia="Times New Roman" w:hAnsi="Arial" w:cs="Arial"/>
          <w:b/>
          <w:bCs/>
          <w:u w:val="single"/>
        </w:rPr>
        <w:t>przedmiot</w:t>
      </w:r>
      <w:r w:rsidR="00294A2C" w:rsidRPr="00271454">
        <w:rPr>
          <w:rFonts w:ascii="Arial" w:eastAsia="Times New Roman" w:hAnsi="Arial" w:cs="Arial"/>
          <w:b/>
          <w:bCs/>
          <w:u w:val="single"/>
        </w:rPr>
        <w:t>u</w:t>
      </w:r>
      <w:r w:rsidR="00294A2C" w:rsidRPr="00294A2C">
        <w:rPr>
          <w:rFonts w:ascii="Arial" w:eastAsia="Times New Roman" w:hAnsi="Arial" w:cs="Arial"/>
          <w:b/>
          <w:bCs/>
          <w:u w:val="single"/>
        </w:rPr>
        <w:t xml:space="preserve"> dostawy</w:t>
      </w:r>
      <w:r w:rsidR="00EC0D40">
        <w:rPr>
          <w:rFonts w:ascii="Arial" w:eastAsia="Times New Roman" w:hAnsi="Arial" w:cs="Arial"/>
          <w:b/>
          <w:bCs/>
          <w:u w:val="single"/>
        </w:rPr>
        <w:t>:</w:t>
      </w:r>
    </w:p>
    <w:p w14:paraId="31EDA910" w14:textId="0B45F908" w:rsidR="00EC0D40" w:rsidRPr="00294A2C" w:rsidRDefault="00EC0D40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  <w:r w:rsidRPr="00001A29">
        <w:rPr>
          <w:rFonts w:ascii="Arial" w:eastAsia="Times New Roman" w:hAnsi="Arial" w:cs="Arial"/>
          <w:b/>
          <w:bCs/>
          <w:u w:val="single"/>
        </w:rPr>
        <w:t>A/</w:t>
      </w:r>
      <w:r w:rsidR="008C7E24" w:rsidRPr="00001A29">
        <w:rPr>
          <w:rFonts w:ascii="Arial" w:eastAsia="Times New Roman" w:hAnsi="Arial" w:cs="Arial"/>
        </w:rPr>
        <w:t xml:space="preserve"> </w:t>
      </w:r>
      <w:r w:rsidR="008C7E24" w:rsidRPr="00001A29">
        <w:rPr>
          <w:rFonts w:ascii="Arial" w:eastAsia="Times New Roman" w:hAnsi="Arial" w:cs="Arial"/>
          <w:b/>
          <w:bCs/>
          <w:u w:val="single"/>
        </w:rPr>
        <w:t>Oferujemy dostawę dwóch</w:t>
      </w:r>
      <w:r w:rsidR="008C7E24" w:rsidRPr="00001A29">
        <w:rPr>
          <w:rFonts w:ascii="Arial" w:eastAsia="Times New Roman" w:hAnsi="Arial" w:cs="Arial"/>
          <w:b/>
          <w:bCs/>
          <w:u w:val="single"/>
        </w:rPr>
        <w:t xml:space="preserve"> (2 szt.)</w:t>
      </w:r>
      <w:r w:rsidR="008C7E24" w:rsidRPr="00001A29">
        <w:rPr>
          <w:rFonts w:ascii="Arial" w:eastAsia="Times New Roman" w:hAnsi="Arial" w:cs="Arial"/>
          <w:b/>
          <w:bCs/>
          <w:u w:val="single"/>
        </w:rPr>
        <w:t xml:space="preserve"> pojazdów terenowych typu PIC-UP</w:t>
      </w:r>
      <w:r w:rsidRPr="00001A29">
        <w:rPr>
          <w:rFonts w:ascii="Arial" w:eastAsia="Times New Roman" w:hAnsi="Arial" w:cs="Arial"/>
          <w:b/>
          <w:bCs/>
          <w:u w:val="single"/>
        </w:rPr>
        <w:t>:</w:t>
      </w:r>
    </w:p>
    <w:p w14:paraId="43BFF144" w14:textId="4B8B7207" w:rsidR="00271454" w:rsidRPr="00271454" w:rsidRDefault="00271454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bookmarkStart w:id="6" w:name="_Hlk163218510"/>
      <w:r w:rsidRPr="00271454">
        <w:rPr>
          <w:rFonts w:ascii="Arial" w:eastAsia="Times New Roman" w:hAnsi="Arial" w:cs="Arial"/>
          <w:b/>
          <w:bCs/>
        </w:rPr>
        <w:t>Marka:………………………………., model …………………………. , rok produkcji ………………..</w:t>
      </w:r>
    </w:p>
    <w:p w14:paraId="4C99D3ED" w14:textId="18710B01" w:rsidR="00294A2C" w:rsidRPr="00184F7A" w:rsidRDefault="00294A2C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u w:val="single"/>
        </w:rPr>
      </w:pPr>
      <w:r w:rsidRPr="00184F7A">
        <w:rPr>
          <w:rFonts w:ascii="Arial" w:eastAsia="Times New Roman" w:hAnsi="Arial" w:cs="Arial"/>
          <w:u w:val="single"/>
        </w:rPr>
        <w:t>za cenę :</w:t>
      </w:r>
    </w:p>
    <w:p w14:paraId="4463FDF8" w14:textId="339052A1" w:rsidR="00294A2C" w:rsidRPr="008C7E24" w:rsidRDefault="00294A2C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i/>
          <w:iCs/>
        </w:rPr>
      </w:pPr>
      <w:r w:rsidRPr="00184F7A">
        <w:rPr>
          <w:rFonts w:ascii="Arial" w:eastAsia="Times New Roman" w:hAnsi="Arial" w:cs="Arial"/>
        </w:rPr>
        <w:t xml:space="preserve">Cena oferty netto:....................... zł, </w:t>
      </w:r>
      <w:bookmarkStart w:id="7" w:name="_Hlk174356537"/>
      <w:bookmarkStart w:id="8" w:name="_Hlk174356610"/>
      <w:r w:rsidR="008C7E24" w:rsidRPr="008C7E24">
        <w:rPr>
          <w:rFonts w:ascii="Arial" w:eastAsia="Times New Roman" w:hAnsi="Arial" w:cs="Arial"/>
          <w:i/>
          <w:iCs/>
        </w:rPr>
        <w:t>( za 2 szt.)</w:t>
      </w:r>
      <w:bookmarkEnd w:id="7"/>
    </w:p>
    <w:bookmarkEnd w:id="8"/>
    <w:p w14:paraId="2F7D257B" w14:textId="184B7D62" w:rsidR="00294A2C" w:rsidRPr="00184F7A" w:rsidRDefault="00294A2C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84F7A">
        <w:rPr>
          <w:rFonts w:ascii="Arial" w:eastAsia="Times New Roman" w:hAnsi="Arial" w:cs="Arial"/>
        </w:rPr>
        <w:t>Cenę oferty brutto: ......................zł</w:t>
      </w:r>
      <w:r w:rsidR="008C7E24">
        <w:rPr>
          <w:rFonts w:ascii="Arial" w:eastAsia="Times New Roman" w:hAnsi="Arial" w:cs="Arial"/>
        </w:rPr>
        <w:t xml:space="preserve">  </w:t>
      </w:r>
      <w:r w:rsidR="008C7E24" w:rsidRPr="008C7E24">
        <w:rPr>
          <w:rFonts w:ascii="Arial" w:eastAsia="Times New Roman" w:hAnsi="Arial" w:cs="Arial"/>
          <w:i/>
          <w:iCs/>
        </w:rPr>
        <w:t>( za 2 szt.)</w:t>
      </w:r>
    </w:p>
    <w:p w14:paraId="618AA951" w14:textId="400DC514" w:rsidR="00294A2C" w:rsidRPr="00184F7A" w:rsidRDefault="00294A2C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84F7A">
        <w:rPr>
          <w:rFonts w:ascii="Arial" w:eastAsia="Times New Roman" w:hAnsi="Arial" w:cs="Arial"/>
        </w:rPr>
        <w:t xml:space="preserve">Podatek …….%VAT </w:t>
      </w:r>
    </w:p>
    <w:bookmarkEnd w:id="6"/>
    <w:p w14:paraId="607E6EAC" w14:textId="7869DC0D" w:rsidR="00AF3869" w:rsidRPr="00001A29" w:rsidRDefault="00EC0D40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  <w:r w:rsidRPr="00001A29">
        <w:rPr>
          <w:rFonts w:ascii="Arial" w:eastAsia="Times New Roman" w:hAnsi="Arial" w:cs="Arial"/>
          <w:b/>
          <w:bCs/>
          <w:u w:val="single"/>
        </w:rPr>
        <w:t>B/</w:t>
      </w:r>
      <w:r w:rsidR="008C7E24" w:rsidRPr="00001A29">
        <w:rPr>
          <w:rFonts w:ascii="Arial" w:eastAsia="Times New Roman" w:hAnsi="Arial" w:cs="Arial"/>
          <w:lang w:eastAsia="pl-PL"/>
        </w:rPr>
        <w:t xml:space="preserve"> </w:t>
      </w:r>
      <w:r w:rsidR="008C7E24" w:rsidRPr="00001A29">
        <w:rPr>
          <w:rFonts w:ascii="Arial" w:eastAsia="Times New Roman" w:hAnsi="Arial" w:cs="Arial"/>
          <w:b/>
          <w:bCs/>
          <w:u w:val="single"/>
        </w:rPr>
        <w:t>Oferujemy dostawę : dwóch</w:t>
      </w:r>
      <w:r w:rsidR="008C7E24" w:rsidRPr="00001A29">
        <w:rPr>
          <w:rFonts w:ascii="Arial" w:eastAsia="Times New Roman" w:hAnsi="Arial" w:cs="Arial"/>
          <w:b/>
          <w:bCs/>
          <w:u w:val="single"/>
        </w:rPr>
        <w:t xml:space="preserve"> ( 2 szt.)</w:t>
      </w:r>
      <w:r w:rsidR="008C7E24" w:rsidRPr="00001A29">
        <w:rPr>
          <w:rFonts w:ascii="Arial" w:eastAsia="Times New Roman" w:hAnsi="Arial" w:cs="Arial"/>
          <w:b/>
          <w:bCs/>
          <w:u w:val="single"/>
        </w:rPr>
        <w:t xml:space="preserve"> wysokociśnieniowych agregatów wodno-</w:t>
      </w:r>
      <w:proofErr w:type="spellStart"/>
      <w:r w:rsidR="008C7E24" w:rsidRPr="00001A29">
        <w:rPr>
          <w:rFonts w:ascii="Arial" w:eastAsia="Times New Roman" w:hAnsi="Arial" w:cs="Arial"/>
          <w:b/>
          <w:bCs/>
          <w:u w:val="single"/>
        </w:rPr>
        <w:t>pianowch</w:t>
      </w:r>
      <w:proofErr w:type="spellEnd"/>
      <w:r w:rsidRPr="00001A29">
        <w:rPr>
          <w:rFonts w:ascii="Arial" w:eastAsia="Times New Roman" w:hAnsi="Arial" w:cs="Arial"/>
          <w:b/>
          <w:bCs/>
          <w:u w:val="single"/>
        </w:rPr>
        <w:t xml:space="preserve"> </w:t>
      </w:r>
    </w:p>
    <w:p w14:paraId="324926C0" w14:textId="77777777" w:rsidR="004F324F" w:rsidRPr="00271454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bookmarkStart w:id="9" w:name="_Hlk163218748"/>
      <w:r w:rsidRPr="00271454">
        <w:rPr>
          <w:rFonts w:ascii="Arial" w:eastAsia="Times New Roman" w:hAnsi="Arial" w:cs="Arial"/>
          <w:b/>
          <w:bCs/>
        </w:rPr>
        <w:t>Marka:………………………………., model …………………………. , rok produkcji ………………..</w:t>
      </w:r>
    </w:p>
    <w:p w14:paraId="3B6073CF" w14:textId="77777777" w:rsidR="004F324F" w:rsidRPr="00184F7A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u w:val="single"/>
        </w:rPr>
      </w:pPr>
      <w:r w:rsidRPr="00184F7A">
        <w:rPr>
          <w:rFonts w:ascii="Arial" w:eastAsia="Times New Roman" w:hAnsi="Arial" w:cs="Arial"/>
          <w:u w:val="single"/>
        </w:rPr>
        <w:t>za cenę :</w:t>
      </w:r>
    </w:p>
    <w:p w14:paraId="7E47A0CA" w14:textId="47EE0493" w:rsidR="004F324F" w:rsidRPr="008C7E24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i/>
          <w:iCs/>
        </w:rPr>
      </w:pPr>
      <w:r w:rsidRPr="00184F7A">
        <w:rPr>
          <w:rFonts w:ascii="Arial" w:eastAsia="Times New Roman" w:hAnsi="Arial" w:cs="Arial"/>
        </w:rPr>
        <w:t xml:space="preserve">Cena oferty netto:....................... zł, </w:t>
      </w:r>
      <w:r w:rsidR="008C7E24" w:rsidRPr="008C7E24">
        <w:rPr>
          <w:rFonts w:ascii="Arial" w:eastAsia="Times New Roman" w:hAnsi="Arial" w:cs="Arial"/>
          <w:i/>
          <w:iCs/>
        </w:rPr>
        <w:t>( za 2 szt.)</w:t>
      </w:r>
    </w:p>
    <w:p w14:paraId="4DE05861" w14:textId="3489A50F" w:rsidR="004F324F" w:rsidRPr="008C7E24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i/>
          <w:iCs/>
        </w:rPr>
      </w:pPr>
      <w:r w:rsidRPr="00184F7A">
        <w:rPr>
          <w:rFonts w:ascii="Arial" w:eastAsia="Times New Roman" w:hAnsi="Arial" w:cs="Arial"/>
        </w:rPr>
        <w:t>Cenę oferty brutto: ......................zł</w:t>
      </w:r>
      <w:r w:rsidR="008C7E24">
        <w:rPr>
          <w:rFonts w:ascii="Arial" w:eastAsia="Times New Roman" w:hAnsi="Arial" w:cs="Arial"/>
        </w:rPr>
        <w:t xml:space="preserve">   </w:t>
      </w:r>
      <w:bookmarkStart w:id="10" w:name="_Hlk174356769"/>
      <w:r w:rsidR="008C7E24" w:rsidRPr="008C7E24">
        <w:rPr>
          <w:rFonts w:ascii="Arial" w:eastAsia="Times New Roman" w:hAnsi="Arial" w:cs="Arial"/>
          <w:i/>
          <w:iCs/>
        </w:rPr>
        <w:t>( za 2 szt.)</w:t>
      </w:r>
      <w:bookmarkEnd w:id="10"/>
    </w:p>
    <w:p w14:paraId="72E5FF08" w14:textId="1421E607" w:rsidR="004F324F" w:rsidRPr="00184F7A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84F7A">
        <w:rPr>
          <w:rFonts w:ascii="Arial" w:eastAsia="Times New Roman" w:hAnsi="Arial" w:cs="Arial"/>
        </w:rPr>
        <w:t xml:space="preserve">Podatek …….%VAT </w:t>
      </w:r>
    </w:p>
    <w:bookmarkEnd w:id="9"/>
    <w:p w14:paraId="30D5BF7E" w14:textId="07502A2B" w:rsidR="008C7E24" w:rsidRPr="00001A29" w:rsidRDefault="004F324F" w:rsidP="008C7E24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  <w:r w:rsidRPr="00001A29">
        <w:rPr>
          <w:rFonts w:ascii="Arial" w:eastAsia="Times New Roman" w:hAnsi="Arial" w:cs="Arial"/>
          <w:b/>
          <w:bCs/>
          <w:u w:val="single"/>
        </w:rPr>
        <w:t xml:space="preserve">C/ </w:t>
      </w:r>
      <w:r w:rsidR="008C7E24" w:rsidRPr="00001A29">
        <w:rPr>
          <w:rFonts w:ascii="Arial" w:eastAsia="Times New Roman" w:hAnsi="Arial" w:cs="Arial"/>
          <w:b/>
          <w:bCs/>
          <w:u w:val="single"/>
        </w:rPr>
        <w:t>Oferujemy dostawę : czterech</w:t>
      </w:r>
      <w:r w:rsidR="008C7E24" w:rsidRPr="00001A29">
        <w:rPr>
          <w:rFonts w:ascii="Arial" w:eastAsia="Times New Roman" w:hAnsi="Arial" w:cs="Arial"/>
          <w:b/>
          <w:bCs/>
          <w:u w:val="single"/>
        </w:rPr>
        <w:t xml:space="preserve"> ( 4 szt.)</w:t>
      </w:r>
      <w:r w:rsidR="008C7E24" w:rsidRPr="00001A29">
        <w:rPr>
          <w:rFonts w:ascii="Arial" w:eastAsia="Times New Roman" w:hAnsi="Arial" w:cs="Arial"/>
          <w:b/>
          <w:bCs/>
          <w:u w:val="single"/>
        </w:rPr>
        <w:t xml:space="preserve"> tłumic gumowych</w:t>
      </w:r>
    </w:p>
    <w:p w14:paraId="37CF494D" w14:textId="77777777" w:rsidR="004F324F" w:rsidRPr="00184F7A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u w:val="single"/>
        </w:rPr>
      </w:pPr>
      <w:r w:rsidRPr="00184F7A">
        <w:rPr>
          <w:rFonts w:ascii="Arial" w:eastAsia="Times New Roman" w:hAnsi="Arial" w:cs="Arial"/>
          <w:u w:val="single"/>
        </w:rPr>
        <w:t>za cenę :</w:t>
      </w:r>
    </w:p>
    <w:p w14:paraId="0DFCBEA9" w14:textId="5A269119" w:rsidR="008C7E24" w:rsidRPr="008C7E24" w:rsidRDefault="004F324F" w:rsidP="008C7E24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i/>
          <w:iCs/>
        </w:rPr>
      </w:pPr>
      <w:r w:rsidRPr="00184F7A">
        <w:rPr>
          <w:rFonts w:ascii="Arial" w:eastAsia="Times New Roman" w:hAnsi="Arial" w:cs="Arial"/>
        </w:rPr>
        <w:t xml:space="preserve">Cena oferty netto:....................... zł, </w:t>
      </w:r>
      <w:r w:rsidR="008C7E24" w:rsidRPr="008C7E24">
        <w:rPr>
          <w:rFonts w:ascii="Arial" w:eastAsia="Times New Roman" w:hAnsi="Arial" w:cs="Arial"/>
          <w:i/>
          <w:iCs/>
        </w:rPr>
        <w:t xml:space="preserve">( za </w:t>
      </w:r>
      <w:r w:rsidR="008C7E24">
        <w:rPr>
          <w:rFonts w:ascii="Arial" w:eastAsia="Times New Roman" w:hAnsi="Arial" w:cs="Arial"/>
          <w:i/>
          <w:iCs/>
        </w:rPr>
        <w:t>4</w:t>
      </w:r>
      <w:r w:rsidR="008C7E24" w:rsidRPr="008C7E24">
        <w:rPr>
          <w:rFonts w:ascii="Arial" w:eastAsia="Times New Roman" w:hAnsi="Arial" w:cs="Arial"/>
          <w:i/>
          <w:iCs/>
        </w:rPr>
        <w:t xml:space="preserve"> szt.)</w:t>
      </w:r>
    </w:p>
    <w:p w14:paraId="5D785EF4" w14:textId="667A2EFF" w:rsidR="004F324F" w:rsidRPr="008C7E24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i/>
          <w:iCs/>
        </w:rPr>
      </w:pPr>
      <w:r w:rsidRPr="00184F7A">
        <w:rPr>
          <w:rFonts w:ascii="Arial" w:eastAsia="Times New Roman" w:hAnsi="Arial" w:cs="Arial"/>
        </w:rPr>
        <w:t>Cenę oferty brutto: ......................zł</w:t>
      </w:r>
      <w:r w:rsidR="008C7E24">
        <w:rPr>
          <w:rFonts w:ascii="Arial" w:eastAsia="Times New Roman" w:hAnsi="Arial" w:cs="Arial"/>
        </w:rPr>
        <w:t xml:space="preserve">  </w:t>
      </w:r>
      <w:r w:rsidR="008C7E24" w:rsidRPr="008C7E24">
        <w:rPr>
          <w:rFonts w:ascii="Arial" w:eastAsia="Times New Roman" w:hAnsi="Arial" w:cs="Arial"/>
          <w:i/>
          <w:iCs/>
        </w:rPr>
        <w:t xml:space="preserve">( za </w:t>
      </w:r>
      <w:r w:rsidR="008C7E24">
        <w:rPr>
          <w:rFonts w:ascii="Arial" w:eastAsia="Times New Roman" w:hAnsi="Arial" w:cs="Arial"/>
          <w:i/>
          <w:iCs/>
        </w:rPr>
        <w:t>4</w:t>
      </w:r>
      <w:r w:rsidR="008C7E24" w:rsidRPr="008C7E24">
        <w:rPr>
          <w:rFonts w:ascii="Arial" w:eastAsia="Times New Roman" w:hAnsi="Arial" w:cs="Arial"/>
          <w:i/>
          <w:iCs/>
        </w:rPr>
        <w:t xml:space="preserve"> szt.)</w:t>
      </w:r>
    </w:p>
    <w:p w14:paraId="381D892C" w14:textId="071A39A3" w:rsidR="004F324F" w:rsidRPr="00184F7A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84F7A">
        <w:rPr>
          <w:rFonts w:ascii="Arial" w:eastAsia="Times New Roman" w:hAnsi="Arial" w:cs="Arial"/>
        </w:rPr>
        <w:t xml:space="preserve">Podatek …….%VAT </w:t>
      </w:r>
    </w:p>
    <w:p w14:paraId="5DFDDE69" w14:textId="75494D4D" w:rsidR="008C7E24" w:rsidRPr="00001A29" w:rsidRDefault="004F324F" w:rsidP="008C7E24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  <w:bookmarkStart w:id="11" w:name="_Hlk174356793"/>
      <w:r w:rsidRPr="00001A29">
        <w:rPr>
          <w:rFonts w:ascii="Arial" w:eastAsia="Times New Roman" w:hAnsi="Arial" w:cs="Arial"/>
          <w:b/>
          <w:bCs/>
          <w:u w:val="single"/>
        </w:rPr>
        <w:t xml:space="preserve">D/ </w:t>
      </w:r>
      <w:r w:rsidR="008C7E24" w:rsidRPr="00001A29">
        <w:rPr>
          <w:rFonts w:ascii="Arial" w:eastAsia="Times New Roman" w:hAnsi="Arial" w:cs="Arial"/>
          <w:b/>
          <w:bCs/>
          <w:u w:val="single"/>
        </w:rPr>
        <w:t>Oferujemy dostawę : dwóch</w:t>
      </w:r>
      <w:r w:rsidR="008C7E24" w:rsidRPr="00001A29">
        <w:rPr>
          <w:rFonts w:ascii="Arial" w:eastAsia="Times New Roman" w:hAnsi="Arial" w:cs="Arial"/>
          <w:b/>
          <w:bCs/>
          <w:u w:val="single"/>
        </w:rPr>
        <w:t xml:space="preserve"> ( 2 szt.)</w:t>
      </w:r>
      <w:r w:rsidR="008C7E24" w:rsidRPr="00001A29">
        <w:rPr>
          <w:rFonts w:ascii="Arial" w:eastAsia="Times New Roman" w:hAnsi="Arial" w:cs="Arial"/>
          <w:b/>
          <w:bCs/>
          <w:u w:val="single"/>
        </w:rPr>
        <w:t xml:space="preserve"> szpadli</w:t>
      </w:r>
    </w:p>
    <w:p w14:paraId="0E8CB0F6" w14:textId="77777777" w:rsidR="004F324F" w:rsidRPr="00184F7A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u w:val="single"/>
        </w:rPr>
      </w:pPr>
      <w:bookmarkStart w:id="12" w:name="_Hlk174356845"/>
      <w:bookmarkEnd w:id="11"/>
      <w:r w:rsidRPr="00184F7A">
        <w:rPr>
          <w:rFonts w:ascii="Arial" w:eastAsia="Times New Roman" w:hAnsi="Arial" w:cs="Arial"/>
          <w:u w:val="single"/>
        </w:rPr>
        <w:t>za cenę :</w:t>
      </w:r>
    </w:p>
    <w:p w14:paraId="466D830E" w14:textId="78FA882A" w:rsidR="004F324F" w:rsidRPr="00184F7A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bookmarkStart w:id="13" w:name="_Hlk163219271"/>
      <w:r w:rsidRPr="00184F7A">
        <w:rPr>
          <w:rFonts w:ascii="Arial" w:eastAsia="Times New Roman" w:hAnsi="Arial" w:cs="Arial"/>
        </w:rPr>
        <w:t xml:space="preserve">Cena oferty netto:....................... zł, </w:t>
      </w:r>
      <w:r w:rsidR="008C7E24" w:rsidRPr="008C7E24">
        <w:rPr>
          <w:rFonts w:ascii="Arial" w:eastAsia="Times New Roman" w:hAnsi="Arial" w:cs="Arial"/>
          <w:i/>
          <w:iCs/>
        </w:rPr>
        <w:t>( za 2 szt.)</w:t>
      </w:r>
    </w:p>
    <w:p w14:paraId="08336235" w14:textId="75DE37A7" w:rsidR="004F324F" w:rsidRPr="00184F7A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84F7A">
        <w:rPr>
          <w:rFonts w:ascii="Arial" w:eastAsia="Times New Roman" w:hAnsi="Arial" w:cs="Arial"/>
        </w:rPr>
        <w:t>Cenę oferty brutto: ......................zł</w:t>
      </w:r>
      <w:r w:rsidR="008C7E24">
        <w:rPr>
          <w:rFonts w:ascii="Arial" w:eastAsia="Times New Roman" w:hAnsi="Arial" w:cs="Arial"/>
        </w:rPr>
        <w:t xml:space="preserve">  </w:t>
      </w:r>
      <w:r w:rsidR="008C7E24" w:rsidRPr="008C7E24">
        <w:rPr>
          <w:rFonts w:ascii="Arial" w:eastAsia="Times New Roman" w:hAnsi="Arial" w:cs="Arial"/>
          <w:i/>
          <w:iCs/>
        </w:rPr>
        <w:t>( za 2 szt.)</w:t>
      </w:r>
    </w:p>
    <w:p w14:paraId="01FCC33A" w14:textId="617CAD89" w:rsidR="004F324F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84F7A">
        <w:rPr>
          <w:rFonts w:ascii="Arial" w:eastAsia="Times New Roman" w:hAnsi="Arial" w:cs="Arial"/>
        </w:rPr>
        <w:t xml:space="preserve">Podatek …….%VAT </w:t>
      </w:r>
    </w:p>
    <w:bookmarkEnd w:id="12"/>
    <w:p w14:paraId="04219851" w14:textId="5425A487" w:rsidR="008C7E24" w:rsidRDefault="008C7E24" w:rsidP="008C7E24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  <w:r>
        <w:rPr>
          <w:rFonts w:ascii="Arial" w:eastAsia="Times New Roman" w:hAnsi="Arial" w:cs="Arial"/>
          <w:b/>
          <w:bCs/>
          <w:u w:val="single"/>
        </w:rPr>
        <w:t>E</w:t>
      </w:r>
      <w:r w:rsidRPr="008C7E24">
        <w:rPr>
          <w:rFonts w:ascii="Arial" w:eastAsia="Times New Roman" w:hAnsi="Arial" w:cs="Arial"/>
          <w:b/>
          <w:bCs/>
          <w:u w:val="single"/>
        </w:rPr>
        <w:t>/ Oferujemy dostawę : dwóch ( 2 szt.) s</w:t>
      </w:r>
      <w:r>
        <w:rPr>
          <w:rFonts w:ascii="Arial" w:eastAsia="Times New Roman" w:hAnsi="Arial" w:cs="Arial"/>
          <w:b/>
          <w:bCs/>
          <w:u w:val="single"/>
        </w:rPr>
        <w:t>iekier</w:t>
      </w:r>
    </w:p>
    <w:p w14:paraId="2F094338" w14:textId="77777777" w:rsidR="00001A29" w:rsidRPr="00184F7A" w:rsidRDefault="00001A29" w:rsidP="00001A29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u w:val="single"/>
        </w:rPr>
      </w:pPr>
      <w:r w:rsidRPr="00184F7A">
        <w:rPr>
          <w:rFonts w:ascii="Arial" w:eastAsia="Times New Roman" w:hAnsi="Arial" w:cs="Arial"/>
          <w:u w:val="single"/>
        </w:rPr>
        <w:lastRenderedPageBreak/>
        <w:t>za cenę :</w:t>
      </w:r>
    </w:p>
    <w:p w14:paraId="1164763E" w14:textId="77777777" w:rsidR="00001A29" w:rsidRPr="00184F7A" w:rsidRDefault="00001A29" w:rsidP="00001A29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84F7A">
        <w:rPr>
          <w:rFonts w:ascii="Arial" w:eastAsia="Times New Roman" w:hAnsi="Arial" w:cs="Arial"/>
        </w:rPr>
        <w:t xml:space="preserve">Cena oferty netto:....................... zł, </w:t>
      </w:r>
      <w:r w:rsidRPr="008C7E24">
        <w:rPr>
          <w:rFonts w:ascii="Arial" w:eastAsia="Times New Roman" w:hAnsi="Arial" w:cs="Arial"/>
          <w:i/>
          <w:iCs/>
        </w:rPr>
        <w:t>( za 2 szt.)</w:t>
      </w:r>
    </w:p>
    <w:p w14:paraId="5618D328" w14:textId="77777777" w:rsidR="00001A29" w:rsidRPr="00184F7A" w:rsidRDefault="00001A29" w:rsidP="00001A29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84F7A">
        <w:rPr>
          <w:rFonts w:ascii="Arial" w:eastAsia="Times New Roman" w:hAnsi="Arial" w:cs="Arial"/>
        </w:rPr>
        <w:t>Cenę oferty brutto: ......................zł</w:t>
      </w:r>
      <w:r>
        <w:rPr>
          <w:rFonts w:ascii="Arial" w:eastAsia="Times New Roman" w:hAnsi="Arial" w:cs="Arial"/>
        </w:rPr>
        <w:t xml:space="preserve">  </w:t>
      </w:r>
      <w:r w:rsidRPr="008C7E24">
        <w:rPr>
          <w:rFonts w:ascii="Arial" w:eastAsia="Times New Roman" w:hAnsi="Arial" w:cs="Arial"/>
          <w:i/>
          <w:iCs/>
        </w:rPr>
        <w:t>( za 2 szt.)</w:t>
      </w:r>
    </w:p>
    <w:p w14:paraId="5823CC4A" w14:textId="5868DBA6" w:rsidR="008C7E24" w:rsidRDefault="00001A29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84F7A">
        <w:rPr>
          <w:rFonts w:ascii="Arial" w:eastAsia="Times New Roman" w:hAnsi="Arial" w:cs="Arial"/>
        </w:rPr>
        <w:t xml:space="preserve">Podatek …….%VAT </w:t>
      </w:r>
    </w:p>
    <w:p w14:paraId="4968ED7E" w14:textId="77777777" w:rsidR="00001A29" w:rsidRPr="00184F7A" w:rsidRDefault="00001A29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</w:p>
    <w:bookmarkEnd w:id="13"/>
    <w:p w14:paraId="7834EEC1" w14:textId="560DAA0E" w:rsidR="004F324F" w:rsidRDefault="00184F7A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  <w:r w:rsidRPr="00001A29">
        <w:rPr>
          <w:rFonts w:ascii="Arial" w:eastAsia="Times New Roman" w:hAnsi="Arial" w:cs="Arial"/>
          <w:b/>
          <w:bCs/>
          <w:u w:val="single"/>
        </w:rPr>
        <w:t xml:space="preserve">ŁACZNA CENA OFERTY </w:t>
      </w:r>
      <w:r>
        <w:rPr>
          <w:rFonts w:ascii="Arial" w:eastAsia="Times New Roman" w:hAnsi="Arial" w:cs="Arial"/>
          <w:b/>
          <w:bCs/>
          <w:u w:val="single"/>
        </w:rPr>
        <w:t>wyżej wymienion</w:t>
      </w:r>
      <w:r w:rsidR="00001A29">
        <w:rPr>
          <w:rFonts w:ascii="Arial" w:eastAsia="Times New Roman" w:hAnsi="Arial" w:cs="Arial"/>
          <w:b/>
          <w:bCs/>
          <w:u w:val="single"/>
        </w:rPr>
        <w:t xml:space="preserve">ych pojazdów i </w:t>
      </w:r>
      <w:r>
        <w:rPr>
          <w:rFonts w:ascii="Arial" w:eastAsia="Times New Roman" w:hAnsi="Arial" w:cs="Arial"/>
          <w:b/>
          <w:bCs/>
          <w:u w:val="single"/>
        </w:rPr>
        <w:t xml:space="preserve"> sprzętu:</w:t>
      </w:r>
    </w:p>
    <w:p w14:paraId="4951ABA0" w14:textId="77777777" w:rsidR="00184F7A" w:rsidRPr="00184F7A" w:rsidRDefault="00184F7A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184F7A">
        <w:rPr>
          <w:rFonts w:ascii="Arial" w:eastAsia="Times New Roman" w:hAnsi="Arial" w:cs="Arial"/>
          <w:b/>
          <w:bCs/>
        </w:rPr>
        <w:t xml:space="preserve">Cena oferty netto:....................... zł, </w:t>
      </w:r>
    </w:p>
    <w:p w14:paraId="5D31EE9E" w14:textId="77777777" w:rsidR="00184F7A" w:rsidRPr="00184F7A" w:rsidRDefault="00184F7A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184F7A">
        <w:rPr>
          <w:rFonts w:ascii="Arial" w:eastAsia="Times New Roman" w:hAnsi="Arial" w:cs="Arial"/>
          <w:b/>
          <w:bCs/>
        </w:rPr>
        <w:t>Słownie netto: .....................................................................................</w:t>
      </w:r>
    </w:p>
    <w:p w14:paraId="5F9C06E7" w14:textId="77777777" w:rsidR="00184F7A" w:rsidRPr="00184F7A" w:rsidRDefault="00184F7A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184F7A">
        <w:rPr>
          <w:rFonts w:ascii="Arial" w:eastAsia="Times New Roman" w:hAnsi="Arial" w:cs="Arial"/>
          <w:b/>
          <w:bCs/>
        </w:rPr>
        <w:t>Cenę oferty brutto: ......................zł</w:t>
      </w:r>
    </w:p>
    <w:p w14:paraId="7FC1AE25" w14:textId="77777777" w:rsidR="00184F7A" w:rsidRPr="00184F7A" w:rsidRDefault="00184F7A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184F7A">
        <w:rPr>
          <w:rFonts w:ascii="Arial" w:eastAsia="Times New Roman" w:hAnsi="Arial" w:cs="Arial"/>
          <w:b/>
          <w:bCs/>
        </w:rPr>
        <w:t>Słownie brutto: ...................................................................................</w:t>
      </w:r>
    </w:p>
    <w:p w14:paraId="4442C6AA" w14:textId="77777777" w:rsidR="00184F7A" w:rsidRPr="00184F7A" w:rsidRDefault="00184F7A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184F7A">
        <w:rPr>
          <w:rFonts w:ascii="Arial" w:eastAsia="Times New Roman" w:hAnsi="Arial" w:cs="Arial"/>
          <w:b/>
          <w:bCs/>
        </w:rPr>
        <w:t>Podatek …….%VAT ...................zł</w:t>
      </w:r>
    </w:p>
    <w:p w14:paraId="78A5600E" w14:textId="7BC3ECF6" w:rsidR="00A05602" w:rsidRPr="00184F7A" w:rsidRDefault="00184F7A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184F7A">
        <w:rPr>
          <w:rFonts w:ascii="Arial" w:eastAsia="Times New Roman" w:hAnsi="Arial" w:cs="Arial"/>
          <w:b/>
          <w:bCs/>
        </w:rPr>
        <w:t>Słownie podatek VAT:..........................................................................</w:t>
      </w:r>
    </w:p>
    <w:p w14:paraId="294A2D82" w14:textId="77777777" w:rsidR="00B35904" w:rsidRDefault="00B35904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</w:p>
    <w:p w14:paraId="1D225328" w14:textId="7315E048" w:rsidR="00A05602" w:rsidRPr="00184F7A" w:rsidRDefault="00A05602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2</w:t>
      </w:r>
      <w:r w:rsidRPr="00A05602">
        <w:rPr>
          <w:rFonts w:ascii="Arial" w:eastAsia="Times New Roman" w:hAnsi="Arial" w:cs="Arial"/>
          <w:b/>
          <w:bCs/>
        </w:rPr>
        <w:t xml:space="preserve">. Zobowiązujemy się realizować przedmiot zamówienia </w:t>
      </w:r>
      <w:r>
        <w:rPr>
          <w:rFonts w:ascii="Arial" w:eastAsia="Times New Roman" w:hAnsi="Arial" w:cs="Arial"/>
          <w:b/>
          <w:bCs/>
        </w:rPr>
        <w:t xml:space="preserve">w terminie </w:t>
      </w:r>
      <w:r w:rsidR="00001A29">
        <w:rPr>
          <w:rFonts w:ascii="Arial" w:eastAsia="Times New Roman" w:hAnsi="Arial" w:cs="Arial"/>
          <w:b/>
          <w:bCs/>
        </w:rPr>
        <w:t>do 60</w:t>
      </w:r>
      <w:r>
        <w:rPr>
          <w:rFonts w:ascii="Arial" w:eastAsia="Times New Roman" w:hAnsi="Arial" w:cs="Arial"/>
          <w:b/>
          <w:bCs/>
        </w:rPr>
        <w:t xml:space="preserve"> dni</w:t>
      </w:r>
      <w:r w:rsidR="00001A29">
        <w:rPr>
          <w:rFonts w:ascii="Arial" w:eastAsia="Times New Roman" w:hAnsi="Arial" w:cs="Arial"/>
          <w:b/>
          <w:bCs/>
        </w:rPr>
        <w:t xml:space="preserve"> od dnia podpisania umowy.</w:t>
      </w:r>
    </w:p>
    <w:p w14:paraId="37C67510" w14:textId="6B43E534" w:rsidR="00294A2C" w:rsidRDefault="00A05602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3</w:t>
      </w:r>
      <w:r w:rsidR="00294A2C" w:rsidRPr="00294A2C">
        <w:rPr>
          <w:rFonts w:ascii="Arial" w:eastAsia="Times New Roman" w:hAnsi="Arial" w:cs="Arial"/>
          <w:b/>
          <w:bCs/>
        </w:rPr>
        <w:t xml:space="preserve">.Udzielamy gwarancji na </w:t>
      </w:r>
      <w:r w:rsidR="00271454">
        <w:rPr>
          <w:rFonts w:ascii="Arial" w:eastAsia="Times New Roman" w:hAnsi="Arial" w:cs="Arial"/>
          <w:b/>
          <w:bCs/>
        </w:rPr>
        <w:t>oferowany przedmiot dostawy</w:t>
      </w:r>
      <w:r w:rsidR="00294A2C" w:rsidRPr="00294A2C">
        <w:rPr>
          <w:rFonts w:ascii="Arial" w:eastAsia="Times New Roman" w:hAnsi="Arial" w:cs="Arial"/>
          <w:b/>
          <w:bCs/>
        </w:rPr>
        <w:t xml:space="preserve"> :</w:t>
      </w:r>
    </w:p>
    <w:p w14:paraId="77DE09B0" w14:textId="4EE8778E" w:rsidR="00184F7A" w:rsidRPr="00A05602" w:rsidRDefault="00184F7A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  <w:r w:rsidRPr="00A05602">
        <w:rPr>
          <w:rFonts w:ascii="Arial" w:eastAsia="Times New Roman" w:hAnsi="Arial" w:cs="Arial"/>
          <w:b/>
          <w:bCs/>
          <w:u w:val="single"/>
        </w:rPr>
        <w:t xml:space="preserve">Dla </w:t>
      </w:r>
      <w:r w:rsidR="00001A29">
        <w:rPr>
          <w:rFonts w:ascii="Arial" w:eastAsia="Times New Roman" w:hAnsi="Arial" w:cs="Arial"/>
          <w:b/>
          <w:bCs/>
          <w:u w:val="single"/>
        </w:rPr>
        <w:t>pojazdów terenowych typu pick-up</w:t>
      </w:r>
      <w:r w:rsidRPr="00A05602">
        <w:rPr>
          <w:rFonts w:ascii="Arial" w:eastAsia="Times New Roman" w:hAnsi="Arial" w:cs="Arial"/>
          <w:b/>
          <w:bCs/>
          <w:u w:val="single"/>
        </w:rPr>
        <w:t>:</w:t>
      </w:r>
    </w:p>
    <w:p w14:paraId="5385A706" w14:textId="38B5684A" w:rsidR="00294A2C" w:rsidRPr="00294A2C" w:rsidRDefault="00294A2C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294A2C">
        <w:rPr>
          <w:rFonts w:ascii="Arial" w:eastAsia="Times New Roman" w:hAnsi="Arial" w:cs="Arial"/>
          <w:b/>
          <w:bCs/>
        </w:rPr>
        <w:t xml:space="preserve">- na </w:t>
      </w:r>
      <w:r w:rsidRPr="00294A2C">
        <w:rPr>
          <w:rFonts w:ascii="Arial" w:eastAsia="Times New Roman" w:hAnsi="Arial" w:cs="Arial"/>
          <w:b/>
        </w:rPr>
        <w:t xml:space="preserve">okres:……………. </w:t>
      </w:r>
      <w:r w:rsidR="00271454">
        <w:rPr>
          <w:rFonts w:ascii="Arial" w:eastAsia="Times New Roman" w:hAnsi="Arial" w:cs="Arial"/>
          <w:b/>
        </w:rPr>
        <w:t>m</w:t>
      </w:r>
      <w:r w:rsidRPr="00294A2C">
        <w:rPr>
          <w:rFonts w:ascii="Arial" w:eastAsia="Times New Roman" w:hAnsi="Arial" w:cs="Arial"/>
          <w:b/>
        </w:rPr>
        <w:t>iesięcy</w:t>
      </w:r>
      <w:r w:rsidR="00271454">
        <w:rPr>
          <w:rFonts w:ascii="Arial" w:eastAsia="Times New Roman" w:hAnsi="Arial" w:cs="Arial"/>
          <w:b/>
        </w:rPr>
        <w:t xml:space="preserve"> </w:t>
      </w:r>
      <w:r w:rsidR="00001A29">
        <w:rPr>
          <w:rFonts w:ascii="Arial" w:eastAsia="Times New Roman" w:hAnsi="Arial" w:cs="Arial"/>
          <w:b/>
        </w:rPr>
        <w:t xml:space="preserve">( dla każdego z pojazdów) </w:t>
      </w:r>
      <w:r w:rsidRPr="00294A2C">
        <w:rPr>
          <w:rFonts w:ascii="Arial" w:eastAsia="Times New Roman" w:hAnsi="Arial" w:cs="Arial"/>
        </w:rPr>
        <w:t>licząc od daty podpisania protokołu odbioru przedmiotu dostawy</w:t>
      </w:r>
    </w:p>
    <w:p w14:paraId="49658492" w14:textId="3021D533" w:rsidR="00294A2C" w:rsidRDefault="00294A2C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</w:rPr>
      </w:pPr>
      <w:bookmarkStart w:id="14" w:name="_Hlk147307825"/>
      <w:r w:rsidRPr="00294A2C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(Uwaga: wg SWZ minimalny </w:t>
      </w:r>
      <w:bookmarkEnd w:id="14"/>
      <w:r w:rsidRPr="00294A2C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okres gwarancji </w:t>
      </w:r>
      <w:r w:rsidR="00001A29">
        <w:rPr>
          <w:rFonts w:ascii="Arial" w:eastAsia="Times New Roman" w:hAnsi="Arial" w:cs="Arial"/>
          <w:bCs/>
          <w:i/>
          <w:iCs/>
          <w:sz w:val="20"/>
          <w:szCs w:val="20"/>
        </w:rPr>
        <w:t>24</w:t>
      </w:r>
      <w:r w:rsidRPr="00294A2C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 m-c</w:t>
      </w:r>
      <w:r w:rsidR="00001A29">
        <w:rPr>
          <w:rFonts w:ascii="Arial" w:eastAsia="Times New Roman" w:hAnsi="Arial" w:cs="Arial"/>
          <w:bCs/>
          <w:i/>
          <w:iCs/>
          <w:sz w:val="20"/>
          <w:szCs w:val="20"/>
        </w:rPr>
        <w:t>e</w:t>
      </w:r>
      <w:r w:rsidRPr="00294A2C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, maksymalny </w:t>
      </w:r>
      <w:r w:rsidR="00001A29">
        <w:rPr>
          <w:rFonts w:ascii="Arial" w:eastAsia="Times New Roman" w:hAnsi="Arial" w:cs="Arial"/>
          <w:bCs/>
          <w:i/>
          <w:iCs/>
          <w:sz w:val="20"/>
          <w:szCs w:val="20"/>
        </w:rPr>
        <w:t>60</w:t>
      </w:r>
      <w:r w:rsidRPr="00294A2C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 m-</w:t>
      </w:r>
      <w:proofErr w:type="spellStart"/>
      <w:r w:rsidRPr="00294A2C">
        <w:rPr>
          <w:rFonts w:ascii="Arial" w:eastAsia="Times New Roman" w:hAnsi="Arial" w:cs="Arial"/>
          <w:bCs/>
          <w:i/>
          <w:iCs/>
          <w:sz w:val="20"/>
          <w:szCs w:val="20"/>
        </w:rPr>
        <w:t>cy</w:t>
      </w:r>
      <w:proofErr w:type="spellEnd"/>
      <w:r w:rsidRPr="00294A2C">
        <w:rPr>
          <w:rFonts w:ascii="Arial" w:eastAsia="Times New Roman" w:hAnsi="Arial" w:cs="Arial"/>
          <w:bCs/>
          <w:i/>
          <w:iCs/>
          <w:sz w:val="20"/>
          <w:szCs w:val="20"/>
        </w:rPr>
        <w:t>)</w:t>
      </w:r>
    </w:p>
    <w:p w14:paraId="7D794DA4" w14:textId="27B70069" w:rsidR="00184F7A" w:rsidRPr="00B35904" w:rsidRDefault="00184F7A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Cs/>
        </w:rPr>
      </w:pPr>
      <w:r w:rsidRPr="00B35904">
        <w:rPr>
          <w:rFonts w:ascii="Arial" w:eastAsia="Times New Roman" w:hAnsi="Arial" w:cs="Arial"/>
          <w:bCs/>
        </w:rPr>
        <w:t xml:space="preserve">Dla </w:t>
      </w:r>
      <w:r w:rsidR="00001A29" w:rsidRPr="00B35904">
        <w:rPr>
          <w:rFonts w:ascii="Arial" w:eastAsia="Times New Roman" w:hAnsi="Arial" w:cs="Arial"/>
          <w:bCs/>
        </w:rPr>
        <w:t>pozostałych sprzętów- zgodnie z gwarancją producenta.</w:t>
      </w:r>
    </w:p>
    <w:p w14:paraId="1A9CC3E6" w14:textId="3F14AF08" w:rsidR="00B35904" w:rsidRPr="00B35904" w:rsidRDefault="00B35904" w:rsidP="00B35904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Cs/>
          <w:i/>
          <w:iCs/>
        </w:rPr>
      </w:pPr>
      <w:r>
        <w:rPr>
          <w:rFonts w:ascii="Arial" w:eastAsia="Times New Roman" w:hAnsi="Arial" w:cs="Arial"/>
          <w:b/>
        </w:rPr>
        <w:t>4</w:t>
      </w:r>
      <w:r w:rsidRPr="00B35904">
        <w:rPr>
          <w:rFonts w:ascii="Arial" w:eastAsia="Times New Roman" w:hAnsi="Arial" w:cs="Arial"/>
          <w:b/>
          <w:bCs/>
        </w:rPr>
        <w:t>. Oferujemy dostawę pojazd</w:t>
      </w:r>
      <w:r>
        <w:rPr>
          <w:rFonts w:ascii="Arial" w:eastAsia="Times New Roman" w:hAnsi="Arial" w:cs="Arial"/>
          <w:b/>
          <w:bCs/>
        </w:rPr>
        <w:t>ów pick-up</w:t>
      </w:r>
      <w:r w:rsidRPr="00B35904">
        <w:rPr>
          <w:rFonts w:ascii="Arial" w:eastAsia="Times New Roman" w:hAnsi="Arial" w:cs="Arial"/>
          <w:b/>
          <w:bCs/>
        </w:rPr>
        <w:t>, w który</w:t>
      </w:r>
      <w:r>
        <w:rPr>
          <w:rFonts w:ascii="Arial" w:eastAsia="Times New Roman" w:hAnsi="Arial" w:cs="Arial"/>
          <w:b/>
          <w:bCs/>
        </w:rPr>
        <w:t>ch</w:t>
      </w:r>
      <w:r w:rsidRPr="00B35904">
        <w:rPr>
          <w:rFonts w:ascii="Arial" w:eastAsia="Times New Roman" w:hAnsi="Arial" w:cs="Arial"/>
          <w:b/>
          <w:bCs/>
        </w:rPr>
        <w:t xml:space="preserve">  </w:t>
      </w:r>
      <w:r w:rsidRPr="00B35904">
        <w:rPr>
          <w:rFonts w:ascii="Arial" w:eastAsia="Times New Roman" w:hAnsi="Arial" w:cs="Arial"/>
          <w:b/>
        </w:rPr>
        <w:t>prześwit wynosi : ………….. mm</w:t>
      </w:r>
      <w:r>
        <w:rPr>
          <w:rFonts w:ascii="Arial" w:eastAsia="Times New Roman" w:hAnsi="Arial" w:cs="Arial"/>
          <w:b/>
        </w:rPr>
        <w:t xml:space="preserve"> </w:t>
      </w:r>
      <w:r w:rsidRPr="00B35904">
        <w:rPr>
          <w:rFonts w:ascii="Arial" w:eastAsia="Times New Roman" w:hAnsi="Arial" w:cs="Arial"/>
          <w:bCs/>
          <w:i/>
          <w:iCs/>
        </w:rPr>
        <w:t>(w każdym pojeździe)</w:t>
      </w:r>
    </w:p>
    <w:p w14:paraId="47245E8C" w14:textId="178B9675" w:rsidR="00B35904" w:rsidRPr="00B35904" w:rsidRDefault="00B35904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B35904">
        <w:rPr>
          <w:rFonts w:ascii="Arial" w:eastAsia="Times New Roman" w:hAnsi="Arial" w:cs="Arial"/>
          <w:bCs/>
          <w:i/>
          <w:iCs/>
          <w:sz w:val="20"/>
          <w:szCs w:val="20"/>
        </w:rPr>
        <w:t>(Uwaga: wg SWZ minimalny prześwit wynosi 220 mm )</w:t>
      </w:r>
    </w:p>
    <w:bookmarkEnd w:id="5"/>
    <w:p w14:paraId="0C23A1D5" w14:textId="6922B20F" w:rsidR="00D52486" w:rsidRDefault="00B35904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5.</w:t>
      </w:r>
      <w:r w:rsidR="00D52486">
        <w:rPr>
          <w:rFonts w:ascii="Arial" w:eastAsia="Times New Roman" w:hAnsi="Arial" w:cs="Arial"/>
        </w:rPr>
        <w:t xml:space="preserve"> Oferujemy </w:t>
      </w:r>
      <w:r w:rsidR="00D52486" w:rsidRPr="00AF3869">
        <w:rPr>
          <w:rFonts w:ascii="Arial" w:eastAsia="Times New Roman" w:hAnsi="Arial" w:cs="Arial"/>
          <w:b/>
          <w:bCs/>
        </w:rPr>
        <w:t>korzystanie z</w:t>
      </w:r>
      <w:r w:rsidR="00001A29">
        <w:rPr>
          <w:rFonts w:ascii="Arial" w:eastAsia="Times New Roman" w:hAnsi="Arial" w:cs="Arial"/>
          <w:b/>
          <w:bCs/>
        </w:rPr>
        <w:t>e stacjonarnego</w:t>
      </w:r>
      <w:r w:rsidR="00D52486" w:rsidRPr="00AF3869">
        <w:rPr>
          <w:rFonts w:ascii="Arial" w:eastAsia="Times New Roman" w:hAnsi="Arial" w:cs="Arial"/>
          <w:b/>
          <w:bCs/>
        </w:rPr>
        <w:t xml:space="preserve"> autoryzowanego serwisu w</w:t>
      </w:r>
      <w:r w:rsidR="00D52486">
        <w:rPr>
          <w:rFonts w:ascii="Arial" w:eastAsia="Times New Roman" w:hAnsi="Arial" w:cs="Arial"/>
        </w:rPr>
        <w:t xml:space="preserve"> : </w:t>
      </w:r>
    </w:p>
    <w:p w14:paraId="70857601" w14:textId="06C66043" w:rsidR="00D52486" w:rsidRPr="00D52486" w:rsidRDefault="00D52486" w:rsidP="00D52486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D52486">
        <w:rPr>
          <w:rFonts w:ascii="Arial" w:eastAsia="Times New Roman" w:hAnsi="Arial" w:cs="Arial"/>
        </w:rPr>
        <w:t>…………………………………………………………………</w:t>
      </w:r>
      <w:r>
        <w:rPr>
          <w:rFonts w:ascii="Arial" w:eastAsia="Times New Roman" w:hAnsi="Arial" w:cs="Arial"/>
        </w:rPr>
        <w:t>……………………………………………</w:t>
      </w:r>
      <w:r w:rsidRPr="00D52486">
        <w:rPr>
          <w:rFonts w:ascii="Arial" w:eastAsia="Times New Roman" w:hAnsi="Arial" w:cs="Arial"/>
        </w:rPr>
        <w:t>..</w:t>
      </w:r>
    </w:p>
    <w:p w14:paraId="4E262522" w14:textId="3EA630F5" w:rsidR="00AF3869" w:rsidRPr="00A05602" w:rsidRDefault="00D52486" w:rsidP="00A05602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  <w:vertAlign w:val="superscript"/>
        </w:rPr>
      </w:pPr>
      <w:r w:rsidRPr="00D52486">
        <w:rPr>
          <w:rFonts w:ascii="Arial" w:eastAsia="Times New Roman" w:hAnsi="Arial" w:cs="Arial"/>
          <w:b/>
          <w:bCs/>
          <w:sz w:val="28"/>
          <w:szCs w:val="28"/>
          <w:vertAlign w:val="superscript"/>
        </w:rPr>
        <w:t xml:space="preserve">                                          ( miejscowość, </w:t>
      </w:r>
      <w:r w:rsidRPr="00D52486">
        <w:rPr>
          <w:rFonts w:ascii="Arial" w:eastAsia="Times New Roman" w:hAnsi="Arial" w:cs="Arial"/>
          <w:b/>
          <w:bCs/>
          <w:sz w:val="28"/>
          <w:szCs w:val="28"/>
          <w:u w:val="single"/>
          <w:vertAlign w:val="superscript"/>
        </w:rPr>
        <w:t xml:space="preserve">adres </w:t>
      </w:r>
      <w:r w:rsidRPr="00D52486">
        <w:rPr>
          <w:rFonts w:ascii="Arial" w:eastAsia="Times New Roman" w:hAnsi="Arial" w:cs="Arial"/>
          <w:b/>
          <w:bCs/>
          <w:sz w:val="28"/>
          <w:szCs w:val="28"/>
          <w:vertAlign w:val="superscript"/>
        </w:rPr>
        <w:t xml:space="preserve"> </w:t>
      </w:r>
      <w:r w:rsidR="00001A29">
        <w:rPr>
          <w:rFonts w:ascii="Arial" w:eastAsia="Times New Roman" w:hAnsi="Arial" w:cs="Arial"/>
          <w:b/>
          <w:bCs/>
          <w:sz w:val="28"/>
          <w:szCs w:val="28"/>
          <w:vertAlign w:val="superscript"/>
        </w:rPr>
        <w:t xml:space="preserve">stacjonarnej </w:t>
      </w:r>
      <w:r w:rsidRPr="00D52486">
        <w:rPr>
          <w:rFonts w:ascii="Arial" w:eastAsia="Times New Roman" w:hAnsi="Arial" w:cs="Arial"/>
          <w:b/>
          <w:bCs/>
          <w:sz w:val="28"/>
          <w:szCs w:val="28"/>
          <w:vertAlign w:val="superscript"/>
        </w:rPr>
        <w:t>autoryzowanej stacji serwisowej)</w:t>
      </w:r>
    </w:p>
    <w:p w14:paraId="36498586" w14:textId="77777777" w:rsidR="00373677" w:rsidRPr="00D46C64" w:rsidRDefault="00373677" w:rsidP="00F97032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Arial" w:hAnsi="Arial" w:cs="Arial"/>
          <w:b/>
          <w:bCs/>
          <w:spacing w:val="-2"/>
          <w:kern w:val="1"/>
          <w:sz w:val="22"/>
          <w:szCs w:val="22"/>
        </w:rPr>
      </w:pPr>
    </w:p>
    <w:p w14:paraId="65AAEBB4" w14:textId="483A71A6" w:rsidR="00E43017" w:rsidRPr="00D46C64" w:rsidRDefault="00AF3869" w:rsidP="00AF3869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b/>
          <w:bCs/>
          <w:spacing w:val="-2"/>
          <w:kern w:val="1"/>
          <w:sz w:val="22"/>
          <w:szCs w:val="22"/>
        </w:rPr>
      </w:pPr>
      <w:r w:rsidRPr="00677A32">
        <w:rPr>
          <w:rFonts w:ascii="Arial" w:hAnsi="Arial" w:cs="Arial"/>
          <w:b/>
          <w:bCs/>
          <w:spacing w:val="-2"/>
          <w:kern w:val="1"/>
          <w:sz w:val="22"/>
          <w:szCs w:val="22"/>
        </w:rPr>
        <w:lastRenderedPageBreak/>
        <w:t>II.</w:t>
      </w:r>
      <w:r w:rsidR="00F97032" w:rsidRPr="00677A32">
        <w:rPr>
          <w:rFonts w:ascii="Arial" w:hAnsi="Arial" w:cs="Arial"/>
          <w:b/>
          <w:bCs/>
          <w:spacing w:val="-2"/>
          <w:kern w:val="1"/>
          <w:sz w:val="22"/>
          <w:szCs w:val="22"/>
        </w:rPr>
        <w:t xml:space="preserve"> </w:t>
      </w:r>
      <w:r w:rsidR="00E43017" w:rsidRPr="00677A32">
        <w:rPr>
          <w:rFonts w:ascii="Arial" w:hAnsi="Arial" w:cs="Arial"/>
          <w:b/>
          <w:bCs/>
          <w:spacing w:val="-2"/>
          <w:kern w:val="1"/>
          <w:sz w:val="22"/>
          <w:szCs w:val="22"/>
        </w:rPr>
        <w:t>Warunki płatności.</w:t>
      </w:r>
    </w:p>
    <w:p w14:paraId="6921537F" w14:textId="77777777" w:rsidR="00E43017" w:rsidRPr="00D46C64" w:rsidRDefault="00E43017" w:rsidP="00E43017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Arial" w:hAnsi="Arial" w:cs="Arial"/>
          <w:spacing w:val="-2"/>
          <w:kern w:val="1"/>
          <w:sz w:val="22"/>
          <w:szCs w:val="22"/>
        </w:rPr>
      </w:pPr>
      <w:r w:rsidRPr="00D46C64">
        <w:rPr>
          <w:rFonts w:ascii="Arial" w:hAnsi="Arial" w:cs="Arial"/>
          <w:spacing w:val="-2"/>
          <w:kern w:val="1"/>
          <w:sz w:val="22"/>
          <w:szCs w:val="22"/>
        </w:rPr>
        <w:t>Przyjmuję obowiązujące w Bieszczadzkim Parku Narodowym warunki płatności – tj.:</w:t>
      </w:r>
    </w:p>
    <w:p w14:paraId="3E8D19AF" w14:textId="77777777" w:rsidR="00E43017" w:rsidRPr="00D46C64" w:rsidRDefault="00E43017" w:rsidP="00E43017">
      <w:pPr>
        <w:pStyle w:val="10"/>
        <w:numPr>
          <w:ilvl w:val="0"/>
          <w:numId w:val="27"/>
        </w:numPr>
        <w:tabs>
          <w:tab w:val="clear" w:pos="34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sz w:val="22"/>
          <w:szCs w:val="22"/>
        </w:rPr>
      </w:pPr>
      <w:r w:rsidRPr="00D46C64">
        <w:rPr>
          <w:rFonts w:ascii="Arial" w:hAnsi="Arial" w:cs="Arial"/>
          <w:sz w:val="22"/>
          <w:szCs w:val="22"/>
        </w:rPr>
        <w:t>Forma płatności – przelewem na rachunek bankowy wskazany w umowie;</w:t>
      </w:r>
    </w:p>
    <w:p w14:paraId="360D68C8" w14:textId="24DB1EE3" w:rsidR="00645E94" w:rsidRPr="007B517A" w:rsidRDefault="00E43017" w:rsidP="00044A4E">
      <w:pPr>
        <w:pStyle w:val="10"/>
        <w:numPr>
          <w:ilvl w:val="0"/>
          <w:numId w:val="27"/>
        </w:numPr>
        <w:shd w:val="clear" w:color="auto" w:fill="FFFFFF"/>
        <w:tabs>
          <w:tab w:val="clear" w:pos="34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74" w:lineRule="exact"/>
        <w:rPr>
          <w:rFonts w:ascii="Arial" w:hAnsi="Arial" w:cs="Arial"/>
          <w:color w:val="000000"/>
          <w:spacing w:val="-7"/>
          <w:lang w:eastAsia="pl-PL"/>
        </w:rPr>
      </w:pPr>
      <w:r w:rsidRPr="007B517A">
        <w:rPr>
          <w:rFonts w:ascii="Arial" w:hAnsi="Arial" w:cs="Arial"/>
          <w:sz w:val="22"/>
          <w:szCs w:val="22"/>
        </w:rPr>
        <w:t xml:space="preserve">Termin płatności – do </w:t>
      </w:r>
      <w:r w:rsidR="007B517A" w:rsidRPr="007B517A">
        <w:rPr>
          <w:rFonts w:ascii="Arial" w:hAnsi="Arial" w:cs="Arial"/>
          <w:sz w:val="22"/>
          <w:szCs w:val="22"/>
        </w:rPr>
        <w:t>14</w:t>
      </w:r>
      <w:r w:rsidRPr="007B517A">
        <w:rPr>
          <w:rFonts w:ascii="Arial" w:hAnsi="Arial" w:cs="Arial"/>
          <w:sz w:val="22"/>
          <w:szCs w:val="22"/>
        </w:rPr>
        <w:t xml:space="preserve"> </w:t>
      </w:r>
      <w:r w:rsidR="007B517A" w:rsidRPr="007B517A">
        <w:rPr>
          <w:rFonts w:ascii="Arial" w:hAnsi="Arial" w:cs="Arial"/>
          <w:sz w:val="22"/>
          <w:szCs w:val="22"/>
        </w:rPr>
        <w:t xml:space="preserve">od dnia dostarczenia Zamawiającemu faktury </w:t>
      </w:r>
    </w:p>
    <w:p w14:paraId="610AA2FA" w14:textId="77777777" w:rsidR="00A05602" w:rsidRDefault="00A05602" w:rsidP="00D844D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61ACF41C" w14:textId="77777777" w:rsidR="00A05602" w:rsidRPr="00D46C64" w:rsidRDefault="00A05602" w:rsidP="00D844D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4270D416" w14:textId="644C1240" w:rsidR="00FC435C" w:rsidRDefault="00AF3869" w:rsidP="00FC435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III. </w:t>
      </w:r>
      <w:r w:rsidR="00FC435C" w:rsidRPr="00FB2E1C">
        <w:rPr>
          <w:rFonts w:ascii="Arial" w:hAnsi="Arial" w:cs="Arial"/>
          <w:b/>
          <w:bCs/>
          <w:sz w:val="20"/>
          <w:szCs w:val="20"/>
        </w:rPr>
        <w:t>Oświadczenia Wykonawcy:</w:t>
      </w:r>
    </w:p>
    <w:p w14:paraId="7D852495" w14:textId="39CF60B2" w:rsidR="00FC435C" w:rsidRPr="00F72F66" w:rsidRDefault="00FC435C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hAnsi="Arial" w:cs="Arial"/>
          <w:sz w:val="20"/>
          <w:szCs w:val="20"/>
          <w:lang w:eastAsia="en-US"/>
        </w:rPr>
        <w:t>Gwarantuję(my) wykonanie całości niniejszego zamówienia zgodnie z treścią: SWZ, wyjaśnień do SWZ oraz jej modyfikacji.</w:t>
      </w:r>
    </w:p>
    <w:p w14:paraId="77D96B1A" w14:textId="7A8B2E35" w:rsidR="00FC435C" w:rsidRPr="00F72F66" w:rsidRDefault="00FC435C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hAnsi="Arial" w:cs="Arial"/>
          <w:sz w:val="20"/>
          <w:szCs w:val="20"/>
          <w:lang w:eastAsia="en-US"/>
        </w:rPr>
        <w:t>Przyjmuje(my) czas związania z ofertą na 30 dni. Bieg terminu rozpoczyna się wraz z upływem terminu składania ofert.</w:t>
      </w:r>
    </w:p>
    <w:p w14:paraId="6AEEB1C3" w14:textId="53C4267D" w:rsidR="00FC435C" w:rsidRPr="00F72F66" w:rsidRDefault="00FC435C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hAnsi="Arial" w:cs="Arial"/>
          <w:sz w:val="20"/>
          <w:szCs w:val="20"/>
          <w:lang w:eastAsia="en-US"/>
        </w:rPr>
        <w:t>Akceptuję(my) bez zastrzeżeń projekt umowy załączony do SWZ</w:t>
      </w:r>
    </w:p>
    <w:p w14:paraId="7B0824B4" w14:textId="52E7142B" w:rsidR="005E18BB" w:rsidRPr="00F72F66" w:rsidRDefault="00FC435C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hAnsi="Arial" w:cs="Arial"/>
          <w:sz w:val="20"/>
          <w:szCs w:val="20"/>
        </w:rPr>
        <w:t>W przypadku uznania mojej (naszej) oferty za najkorzystniejszą zobowiązuję(</w:t>
      </w:r>
      <w:proofErr w:type="spellStart"/>
      <w:r w:rsidRPr="00F72F66">
        <w:rPr>
          <w:rFonts w:ascii="Arial" w:hAnsi="Arial" w:cs="Arial"/>
          <w:sz w:val="20"/>
          <w:szCs w:val="20"/>
        </w:rPr>
        <w:t>emy</w:t>
      </w:r>
      <w:proofErr w:type="spellEnd"/>
      <w:r w:rsidRPr="00F72F66">
        <w:rPr>
          <w:rFonts w:ascii="Arial" w:hAnsi="Arial" w:cs="Arial"/>
          <w:sz w:val="20"/>
          <w:szCs w:val="20"/>
        </w:rPr>
        <w:t xml:space="preserve">) się zawrzeć umowę w miejscu i terminie wskazanym przez Zamawiającego, </w:t>
      </w:r>
    </w:p>
    <w:p w14:paraId="02751983" w14:textId="77777777" w:rsidR="00AD70AB" w:rsidRPr="00F72F66" w:rsidRDefault="000244E8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en-US"/>
        </w:rPr>
        <w:t>Oświadczam, że:</w:t>
      </w:r>
      <w:r w:rsidR="00AD70AB" w:rsidRPr="00F72F66">
        <w:rPr>
          <w:rFonts w:ascii="Arial" w:eastAsia="Times New Roman" w:hAnsi="Arial" w:cs="Arial"/>
          <w:b/>
          <w:sz w:val="20"/>
          <w:szCs w:val="20"/>
          <w:lang w:eastAsia="en-US"/>
        </w:rPr>
        <w:t xml:space="preserve"> </w:t>
      </w:r>
    </w:p>
    <w:p w14:paraId="61605D7A" w14:textId="77777777" w:rsidR="000244E8" w:rsidRPr="00FB2E1C" w:rsidRDefault="00AD70AB" w:rsidP="00AD70AB">
      <w:pPr>
        <w:suppressAutoHyphens w:val="0"/>
        <w:spacing w:after="0" w:line="240" w:lineRule="exact"/>
        <w:rPr>
          <w:rFonts w:ascii="Arial" w:eastAsia="Times New Roman" w:hAnsi="Arial" w:cs="Arial"/>
          <w:i/>
          <w:sz w:val="20"/>
          <w:szCs w:val="20"/>
          <w:lang w:eastAsia="en-US"/>
        </w:rPr>
      </w:pPr>
      <w:bookmarkStart w:id="15" w:name="_Hlk147309643"/>
      <w:r w:rsidRPr="00FB2E1C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*) </w:t>
      </w:r>
      <w:r w:rsidRPr="00FB2E1C">
        <w:rPr>
          <w:rFonts w:ascii="Arial" w:eastAsia="Times New Roman" w:hAnsi="Arial" w:cs="Arial"/>
          <w:i/>
          <w:sz w:val="20"/>
          <w:szCs w:val="20"/>
          <w:u w:val="single"/>
          <w:lang w:eastAsia="en-US"/>
        </w:rPr>
        <w:t>zaznaczyć „x”</w:t>
      </w:r>
      <w:r w:rsidR="00457712" w:rsidRPr="00FB2E1C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 </w:t>
      </w:r>
      <w:r w:rsidR="004F0006" w:rsidRPr="00FB2E1C">
        <w:rPr>
          <w:rFonts w:ascii="Arial" w:eastAsia="Times New Roman" w:hAnsi="Arial" w:cs="Arial"/>
          <w:i/>
          <w:sz w:val="20"/>
          <w:szCs w:val="20"/>
          <w:lang w:eastAsia="en-US"/>
        </w:rPr>
        <w:t>we</w:t>
      </w:r>
      <w:r w:rsidRPr="00FB2E1C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 właściwym kwadracie</w:t>
      </w:r>
    </w:p>
    <w:bookmarkEnd w:id="15"/>
    <w:p w14:paraId="48EEF594" w14:textId="77777777" w:rsidR="00AD70AB" w:rsidRPr="00FB2E1C" w:rsidRDefault="007229AE" w:rsidP="00AD70AB">
      <w:pPr>
        <w:suppressAutoHyphens w:val="0"/>
        <w:spacing w:after="0" w:line="240" w:lineRule="exact"/>
        <w:rPr>
          <w:rFonts w:ascii="Arial" w:eastAsia="Times New Roman" w:hAnsi="Arial" w:cs="Arial"/>
          <w:b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3A54273" wp14:editId="65F2FCA8">
                <wp:simplePos x="0" y="0"/>
                <wp:positionH relativeFrom="column">
                  <wp:posOffset>194310</wp:posOffset>
                </wp:positionH>
                <wp:positionV relativeFrom="paragraph">
                  <wp:posOffset>69850</wp:posOffset>
                </wp:positionV>
                <wp:extent cx="260350" cy="275590"/>
                <wp:effectExtent l="0" t="0" r="635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2500E5" w14:textId="77777777" w:rsidR="001117FC" w:rsidRDefault="001117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5427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5.3pt;margin-top:5.5pt;width:20.5pt;height:21.7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">
                <v:textbox>
                  <w:txbxContent>
                    <w:p w14:paraId="592500E5" w14:textId="77777777" w:rsidR="001117FC" w:rsidRDefault="001117FC"/>
                  </w:txbxContent>
                </v:textbox>
                <w10:wrap type="square"/>
              </v:shape>
            </w:pict>
          </mc:Fallback>
        </mc:AlternateContent>
      </w:r>
    </w:p>
    <w:p w14:paraId="124FFA99" w14:textId="43E0A1D7" w:rsidR="005E18BB" w:rsidRDefault="000244E8" w:rsidP="004F0006">
      <w:pPr>
        <w:suppressAutoHyphens w:val="0"/>
        <w:spacing w:after="0" w:line="240" w:lineRule="exact"/>
        <w:ind w:left="993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sz w:val="20"/>
          <w:szCs w:val="20"/>
          <w:lang w:eastAsia="en-US"/>
        </w:rPr>
        <w:t>jestem płatnikiem podatku VAT.</w:t>
      </w:r>
      <w:r w:rsidR="005E18B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*)</w:t>
      </w:r>
    </w:p>
    <w:p w14:paraId="1BAD9CA9" w14:textId="7D416B6E" w:rsidR="007B517A" w:rsidRDefault="007B517A" w:rsidP="007B517A">
      <w:pPr>
        <w:suppressAutoHyphens w:val="0"/>
        <w:spacing w:after="0" w:line="240" w:lineRule="exact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36071553" w14:textId="77777777" w:rsidR="007B517A" w:rsidRPr="007B517A" w:rsidRDefault="007B517A" w:rsidP="007B517A">
      <w:pPr>
        <w:suppressAutoHyphens w:val="0"/>
        <w:spacing w:after="0" w:line="240" w:lineRule="exact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7B517A">
        <w:rPr>
          <w:rFonts w:ascii="Arial" w:eastAsia="Times New Roman" w:hAnsi="Arial" w:cs="Arial"/>
          <w:b/>
          <w:bCs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0" distR="0" simplePos="0" relativeHeight="251686912" behindDoc="0" locked="0" layoutInCell="1" allowOverlap="1" wp14:anchorId="02D08067" wp14:editId="13DA945C">
                <wp:simplePos x="0" y="0"/>
                <wp:positionH relativeFrom="column">
                  <wp:posOffset>194310</wp:posOffset>
                </wp:positionH>
                <wp:positionV relativeFrom="paragraph">
                  <wp:posOffset>69850</wp:posOffset>
                </wp:positionV>
                <wp:extent cx="260350" cy="275590"/>
                <wp:effectExtent l="0" t="0" r="635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77911E" w14:textId="77777777" w:rsidR="007B517A" w:rsidRDefault="007B517A" w:rsidP="007B517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08067" id="_x0000_s1027" type="#_x0000_t202" style="position:absolute;margin-left:15.3pt;margin-top:5.5pt;width:20.5pt;height:21.7pt;z-index:2516869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">
                <v:textbox>
                  <w:txbxContent>
                    <w:p w14:paraId="7077911E" w14:textId="77777777" w:rsidR="007B517A" w:rsidRDefault="007B517A" w:rsidP="007B517A"/>
                  </w:txbxContent>
                </v:textbox>
                <w10:wrap type="square"/>
              </v:shape>
            </w:pict>
          </mc:Fallback>
        </mc:AlternateContent>
      </w:r>
    </w:p>
    <w:p w14:paraId="48C9DA82" w14:textId="2E421CF5" w:rsidR="007B517A" w:rsidRPr="007B517A" w:rsidRDefault="007B517A" w:rsidP="007B517A">
      <w:pPr>
        <w:suppressAutoHyphens w:val="0"/>
        <w:spacing w:after="0" w:line="240" w:lineRule="exact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    nie </w:t>
      </w:r>
      <w:r w:rsidRPr="007B517A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jestem płatnikiem podatku VAT. *)</w:t>
      </w:r>
    </w:p>
    <w:p w14:paraId="5884603D" w14:textId="44343C00" w:rsidR="005E18BB" w:rsidRDefault="005E18BB" w:rsidP="005E18BB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</w:p>
    <w:p w14:paraId="3F44D45B" w14:textId="5E9B16CC" w:rsid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Informujemy, że: </w:t>
      </w:r>
    </w:p>
    <w:p w14:paraId="09B77ED5" w14:textId="77777777" w:rsidR="00204663" w:rsidRDefault="00204663" w:rsidP="00F97032">
      <w:pPr>
        <w:suppressAutoHyphens w:val="0"/>
        <w:spacing w:after="0" w:line="240" w:lineRule="exact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31FC2354" w14:textId="77777777" w:rsidR="00204663" w:rsidRPr="00204663" w:rsidRDefault="00204663" w:rsidP="00204663">
      <w:pPr>
        <w:suppressAutoHyphens w:val="0"/>
        <w:spacing w:after="0" w:line="240" w:lineRule="exact"/>
        <w:rPr>
          <w:rFonts w:ascii="Lato" w:eastAsia="Times New Roman" w:hAnsi="Lato" w:cs="Lato"/>
          <w:b/>
          <w:bCs/>
          <w:i/>
          <w:sz w:val="20"/>
          <w:szCs w:val="20"/>
          <w:lang w:eastAsia="en-US"/>
        </w:rPr>
      </w:pPr>
      <w:r w:rsidRPr="00204663">
        <w:rPr>
          <w:rFonts w:ascii="Lato" w:eastAsia="Times New Roman" w:hAnsi="Lato" w:cs="Lato"/>
          <w:b/>
          <w:bCs/>
          <w:i/>
          <w:sz w:val="20"/>
          <w:szCs w:val="20"/>
          <w:lang w:eastAsia="en-US"/>
        </w:rPr>
        <w:t xml:space="preserve">*) </w:t>
      </w:r>
      <w:r w:rsidRPr="00204663">
        <w:rPr>
          <w:rFonts w:ascii="Lato" w:eastAsia="Times New Roman" w:hAnsi="Lato" w:cs="Lato"/>
          <w:b/>
          <w:bCs/>
          <w:i/>
          <w:sz w:val="20"/>
          <w:szCs w:val="20"/>
          <w:u w:val="single"/>
          <w:lang w:eastAsia="en-US"/>
        </w:rPr>
        <w:t>zaznaczyć „x”</w:t>
      </w:r>
      <w:r w:rsidRPr="00204663">
        <w:rPr>
          <w:rFonts w:ascii="Lato" w:eastAsia="Times New Roman" w:hAnsi="Lato" w:cs="Lato"/>
          <w:b/>
          <w:bCs/>
          <w:i/>
          <w:sz w:val="20"/>
          <w:szCs w:val="20"/>
          <w:lang w:eastAsia="en-US"/>
        </w:rPr>
        <w:t xml:space="preserve"> we właściwym kwadracie</w:t>
      </w:r>
    </w:p>
    <w:p w14:paraId="3373884D" w14:textId="77777777" w:rsidR="00204663" w:rsidRDefault="00204663" w:rsidP="00F97032">
      <w:pPr>
        <w:suppressAutoHyphens w:val="0"/>
        <w:spacing w:after="0" w:line="240" w:lineRule="exact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02C72668" w14:textId="03F6DF1A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88960" behindDoc="0" locked="0" layoutInCell="1" allowOverlap="1" wp14:anchorId="30D99F38" wp14:editId="27BDF8B8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260350" cy="275590"/>
                <wp:effectExtent l="0" t="0" r="6350" b="0"/>
                <wp:wrapSquare wrapText="bothSides"/>
                <wp:docPr id="59236064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25FDB" w14:textId="77777777" w:rsidR="00F97032" w:rsidRDefault="00F97032" w:rsidP="00F970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99F38" id="_x0000_s1028" type="#_x0000_t202" style="position:absolute;margin-left:0;margin-top:11.95pt;width:20.5pt;height:21.7pt;z-index:2516889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vR7Ew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">
                <v:textbox>
                  <w:txbxContent>
                    <w:p w14:paraId="10325FDB" w14:textId="77777777" w:rsidR="00F97032" w:rsidRDefault="00F97032" w:rsidP="00F97032"/>
                  </w:txbxContent>
                </v:textbox>
                <w10:wrap type="square"/>
              </v:shape>
            </w:pict>
          </mc:Fallback>
        </mc:AlternateContent>
      </w:r>
    </w:p>
    <w:p w14:paraId="4E937475" w14:textId="77777777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sz w:val="20"/>
          <w:szCs w:val="20"/>
          <w:lang w:eastAsia="en-US"/>
        </w:rPr>
        <w:t xml:space="preserve">a) wybór oferty </w:t>
      </w:r>
      <w:r w:rsidRPr="00F97032">
        <w:rPr>
          <w:rFonts w:ascii="Lato" w:eastAsia="Times New Roman" w:hAnsi="Lato" w:cs="Lato"/>
          <w:b/>
          <w:bCs/>
          <w:sz w:val="20"/>
          <w:szCs w:val="20"/>
          <w:lang w:eastAsia="en-US"/>
        </w:rPr>
        <w:t>nie będzie prowadzić do powstawania u Zamawiającego obowiązku podatkowego</w:t>
      </w:r>
      <w:r w:rsidRPr="00F97032">
        <w:rPr>
          <w:rFonts w:ascii="Lato" w:eastAsia="Times New Roman" w:hAnsi="Lato" w:cs="Lato"/>
          <w:sz w:val="20"/>
          <w:szCs w:val="20"/>
          <w:lang w:eastAsia="en-US"/>
        </w:rPr>
        <w:t xml:space="preserve"> *,</w:t>
      </w:r>
    </w:p>
    <w:p w14:paraId="34D3DF31" w14:textId="77777777" w:rsid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</w:p>
    <w:p w14:paraId="501C6556" w14:textId="485D6B25" w:rsid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91008" behindDoc="0" locked="0" layoutInCell="1" allowOverlap="1" wp14:anchorId="42E438E5" wp14:editId="48677A7D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260350" cy="275590"/>
                <wp:effectExtent l="0" t="0" r="6350" b="0"/>
                <wp:wrapSquare wrapText="bothSides"/>
                <wp:docPr id="14636168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C552FF" w14:textId="77777777" w:rsidR="00F97032" w:rsidRDefault="00F97032" w:rsidP="00F970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438E5" id="_x0000_s1029" type="#_x0000_t202" style="position:absolute;margin-left:0;margin-top:11.95pt;width:20.5pt;height:21.7pt;z-index:2516910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">
                <v:textbox>
                  <w:txbxContent>
                    <w:p w14:paraId="4EC552FF" w14:textId="77777777" w:rsidR="00F97032" w:rsidRDefault="00F97032" w:rsidP="00F97032"/>
                  </w:txbxContent>
                </v:textbox>
                <w10:wrap type="square"/>
              </v:shape>
            </w:pict>
          </mc:Fallback>
        </mc:AlternateContent>
      </w:r>
    </w:p>
    <w:p w14:paraId="09E79EB3" w14:textId="49B3FD90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sz w:val="20"/>
          <w:szCs w:val="20"/>
          <w:lang w:eastAsia="en-US"/>
        </w:rPr>
        <w:t xml:space="preserve">b) wybór oferty </w:t>
      </w:r>
      <w:r w:rsidRPr="00F97032">
        <w:rPr>
          <w:rFonts w:ascii="Lato" w:eastAsia="Times New Roman" w:hAnsi="Lato" w:cs="Lato"/>
          <w:b/>
          <w:bCs/>
          <w:sz w:val="20"/>
          <w:szCs w:val="20"/>
          <w:lang w:eastAsia="en-US"/>
        </w:rPr>
        <w:t>będzie prowadzić do powstania u Zamawiającego obowiązku podatkowego</w:t>
      </w:r>
      <w:r w:rsidRPr="00F97032">
        <w:rPr>
          <w:rFonts w:ascii="Lato" w:eastAsia="Times New Roman" w:hAnsi="Lato" w:cs="Lato"/>
          <w:sz w:val="20"/>
          <w:szCs w:val="20"/>
          <w:lang w:eastAsia="en-US"/>
        </w:rPr>
        <w:t xml:space="preserve"> w odniesieniu do następujących towarów/usług *: ……………………………………………………………………………</w:t>
      </w:r>
      <w:r w:rsidR="00204663">
        <w:rPr>
          <w:rFonts w:ascii="Lato" w:eastAsia="Times New Roman" w:hAnsi="Lato" w:cs="Lato"/>
          <w:sz w:val="20"/>
          <w:szCs w:val="20"/>
          <w:lang w:eastAsia="en-US"/>
        </w:rPr>
        <w:t>……</w:t>
      </w:r>
    </w:p>
    <w:p w14:paraId="15BFE59D" w14:textId="77777777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sz w:val="20"/>
          <w:szCs w:val="20"/>
          <w:lang w:eastAsia="en-US"/>
        </w:rPr>
        <w:t xml:space="preserve">Wartość towarów/usług powodująca obowiązek podatkowy u Zamawiającego to …………… zł netto (słownie: ………………………………………………………………………………. )* </w:t>
      </w:r>
    </w:p>
    <w:p w14:paraId="072A1520" w14:textId="77777777" w:rsid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i/>
          <w:iCs/>
          <w:sz w:val="20"/>
          <w:szCs w:val="20"/>
          <w:lang w:eastAsia="en-US"/>
        </w:rPr>
      </w:pPr>
    </w:p>
    <w:p w14:paraId="1F2E662E" w14:textId="77777777" w:rsid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i/>
          <w:iCs/>
          <w:sz w:val="20"/>
          <w:szCs w:val="20"/>
          <w:lang w:eastAsia="en-US"/>
        </w:rPr>
      </w:pPr>
    </w:p>
    <w:p w14:paraId="7DD86E6E" w14:textId="64AF042D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i/>
          <w:iCs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i/>
          <w:iCs/>
          <w:sz w:val="20"/>
          <w:szCs w:val="20"/>
          <w:lang w:eastAsia="en-US"/>
        </w:rPr>
        <w:t>(Dotyczy Wykonawców</w:t>
      </w:r>
      <w:r w:rsidRPr="00F97032">
        <w:rPr>
          <w:rFonts w:ascii="Lato" w:eastAsia="Times New Roman" w:hAnsi="Lato" w:cs="Lato"/>
          <w:i/>
          <w:sz w:val="20"/>
          <w:szCs w:val="20"/>
          <w:lang w:eastAsia="en-US"/>
        </w:rPr>
        <w:t xml:space="preserve">, </w:t>
      </w:r>
      <w:r w:rsidRPr="00F97032">
        <w:rPr>
          <w:rFonts w:ascii="Lato" w:eastAsia="Times New Roman" w:hAnsi="Lato" w:cs="Lato"/>
          <w:i/>
          <w:iCs/>
          <w:sz w:val="20"/>
          <w:szCs w:val="20"/>
          <w:lang w:eastAsia="en-US"/>
        </w:rPr>
        <w:t>których oferty będą generować obowiązek doliczania wartości podatku VAT do wartości netto oferty, tj. w przypadku:</w:t>
      </w:r>
    </w:p>
    <w:p w14:paraId="73116D37" w14:textId="77777777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i/>
          <w:iCs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i/>
          <w:iCs/>
          <w:sz w:val="20"/>
          <w:szCs w:val="20"/>
          <w:lang w:eastAsia="en-US"/>
        </w:rPr>
        <w:t>a) wewnątrzwspólnotowego nabycia towarów,</w:t>
      </w:r>
    </w:p>
    <w:p w14:paraId="7E97CF89" w14:textId="77777777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i/>
          <w:iCs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i/>
          <w:iCs/>
          <w:sz w:val="20"/>
          <w:szCs w:val="20"/>
          <w:lang w:eastAsia="en-US"/>
        </w:rPr>
        <w:t>b) mechanizmu odwróconego obciążenia, o którym mowa w art. 17 ust. 1 pkt 7 ustawy z dnia 11 marca 2004 r. o podatku  od towarów i usług (t. j. Dz. U. z 2017 r. poz. 1221 ze  zm.),</w:t>
      </w:r>
    </w:p>
    <w:p w14:paraId="2101C504" w14:textId="77777777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i/>
          <w:iCs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i/>
          <w:iCs/>
          <w:sz w:val="20"/>
          <w:szCs w:val="20"/>
          <w:lang w:eastAsia="en-US"/>
        </w:rPr>
        <w:t>c) importu usług lub importu towarów, z którymi wiąże się obowiązek doliczenia przez Zamawiającego przy porównywaniu cen ofertowych podatku VAT.)</w:t>
      </w:r>
    </w:p>
    <w:p w14:paraId="7B1D1C72" w14:textId="77777777" w:rsidR="00F97032" w:rsidRPr="00FB2E1C" w:rsidRDefault="00F97032" w:rsidP="005E18BB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</w:p>
    <w:p w14:paraId="696CE0FE" w14:textId="6A607537" w:rsidR="00AD70AB" w:rsidRPr="00FB2E1C" w:rsidRDefault="000244E8" w:rsidP="00FC435C">
      <w:pPr>
        <w:pStyle w:val="Akapitzlist0"/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Prace objęte niniejszym </w:t>
      </w:r>
      <w:r w:rsidR="00BB79C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postępowaniem wykonam </w:t>
      </w:r>
      <w:r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:</w:t>
      </w:r>
    </w:p>
    <w:p w14:paraId="11007281" w14:textId="77777777" w:rsidR="00885EB3" w:rsidRPr="00FB2E1C" w:rsidRDefault="00885EB3" w:rsidP="00885EB3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*) </w:t>
      </w:r>
      <w:r w:rsidRPr="00FB2E1C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we właściwym kwadracie</w:t>
      </w:r>
    </w:p>
    <w:p w14:paraId="59356680" w14:textId="77777777" w:rsidR="00885EB3" w:rsidRPr="00FB2E1C" w:rsidRDefault="007229AE" w:rsidP="00885EB3">
      <w:pPr>
        <w:pStyle w:val="Akapitzlist0"/>
        <w:suppressAutoHyphens w:val="0"/>
        <w:spacing w:after="0" w:line="240" w:lineRule="exact"/>
        <w:rPr>
          <w:rFonts w:ascii="Lato" w:eastAsia="Times New Roman" w:hAnsi="Lato" w:cs="Lato"/>
          <w:bCs/>
          <w:sz w:val="20"/>
          <w:szCs w:val="20"/>
          <w:lang w:eastAsia="en-US"/>
        </w:rPr>
      </w:pPr>
      <w:r w:rsidRPr="00FB2E1C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83840" behindDoc="0" locked="0" layoutInCell="1" allowOverlap="1" wp14:anchorId="3CEEB663" wp14:editId="2CD7C856">
                <wp:simplePos x="0" y="0"/>
                <wp:positionH relativeFrom="column">
                  <wp:posOffset>197485</wp:posOffset>
                </wp:positionH>
                <wp:positionV relativeFrom="paragraph">
                  <wp:posOffset>127000</wp:posOffset>
                </wp:positionV>
                <wp:extent cx="260350" cy="275590"/>
                <wp:effectExtent l="0" t="0" r="6350" b="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6E415" w14:textId="77777777" w:rsidR="001117FC" w:rsidRDefault="001117FC" w:rsidP="00885E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EB663" id="_x0000_s1030" type="#_x0000_t202" style="position:absolute;left:0;text-align:left;margin-left:15.55pt;margin-top:10pt;width:20.5pt;height:21.7pt;z-index:2516838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AAjFA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">
                <v:textbox>
                  <w:txbxContent>
                    <w:p w14:paraId="59B6E415" w14:textId="77777777" w:rsidR="001117FC" w:rsidRDefault="001117FC" w:rsidP="00885EB3"/>
                  </w:txbxContent>
                </v:textbox>
                <w10:wrap type="square"/>
              </v:shape>
            </w:pict>
          </mc:Fallback>
        </mc:AlternateContent>
      </w:r>
    </w:p>
    <w:p w14:paraId="70AA19B5" w14:textId="77777777" w:rsidR="00885EB3" w:rsidRPr="00FB2E1C" w:rsidRDefault="00885EB3" w:rsidP="00885EB3">
      <w:pPr>
        <w:pStyle w:val="Akapitzlist0"/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    we własnym zakresie*)  </w:t>
      </w:r>
    </w:p>
    <w:p w14:paraId="48A93375" w14:textId="77777777" w:rsidR="00885EB3" w:rsidRPr="00FB2E1C" w:rsidRDefault="00AC275A" w:rsidP="00885EB3">
      <w:pPr>
        <w:pStyle w:val="Akapitzlist0"/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0" distR="0" simplePos="0" relativeHeight="251684864" behindDoc="0" locked="0" layoutInCell="1" allowOverlap="1" wp14:anchorId="6D2D52F2" wp14:editId="7ED40798">
                <wp:simplePos x="0" y="0"/>
                <wp:positionH relativeFrom="leftMargin">
                  <wp:posOffset>923290</wp:posOffset>
                </wp:positionH>
                <wp:positionV relativeFrom="paragraph">
                  <wp:posOffset>175260</wp:posOffset>
                </wp:positionV>
                <wp:extent cx="247650" cy="275590"/>
                <wp:effectExtent l="0" t="0" r="19050" b="1016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8DAEA" w14:textId="77777777" w:rsidR="001117FC" w:rsidRDefault="001117FC" w:rsidP="00885E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D52F2" id="_x0000_s1031" type="#_x0000_t202" style="position:absolute;left:0;text-align:left;margin-left:72.7pt;margin-top:13.8pt;width:19.5pt;height:21.7pt;z-index:251684864;visibility:visible;mso-wrap-style:square;mso-width-percent:0;mso-height-percent:0;mso-wrap-distance-left:0;mso-wrap-distance-top:0;mso-wrap-distance-right:0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">
                <v:textbox>
                  <w:txbxContent>
                    <w:p w14:paraId="64E8DAEA" w14:textId="77777777" w:rsidR="001117FC" w:rsidRDefault="001117FC" w:rsidP="00885EB3"/>
                  </w:txbxContent>
                </v:textbox>
                <w10:wrap type="square" anchorx="margin"/>
              </v:shape>
            </w:pict>
          </mc:Fallback>
        </mc:AlternateContent>
      </w:r>
    </w:p>
    <w:p w14:paraId="1E27EF57" w14:textId="77777777" w:rsidR="00885EB3" w:rsidRPr="00FB2E1C" w:rsidRDefault="00885EB3" w:rsidP="00885EB3">
      <w:pPr>
        <w:pStyle w:val="Akapitzlist0"/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     z udziałem następujących podwykonawców *) :</w:t>
      </w:r>
    </w:p>
    <w:p w14:paraId="7D159C4B" w14:textId="77777777" w:rsidR="00885EB3" w:rsidRPr="00FB2E1C" w:rsidRDefault="00885EB3" w:rsidP="00885EB3">
      <w:pPr>
        <w:pStyle w:val="Akapitzlist0"/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tbl>
      <w:tblPr>
        <w:tblW w:w="0" w:type="auto"/>
        <w:tblInd w:w="-83" w:type="dxa"/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3061"/>
        <w:gridCol w:w="5192"/>
      </w:tblGrid>
      <w:tr w:rsidR="00885EB3" w:rsidRPr="00FB2E1C" w14:paraId="17B6EDE2" w14:textId="77777777" w:rsidTr="00A41D09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119D239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6A29A9E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Podwykonawca</w:t>
            </w: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1264EE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Zakres zadania, który Wykonawca zamierza powierzyć Podwykonawcy</w:t>
            </w:r>
          </w:p>
        </w:tc>
      </w:tr>
      <w:tr w:rsidR="00885EB3" w:rsidRPr="00FB2E1C" w14:paraId="237CDCB7" w14:textId="77777777" w:rsidTr="00A41D09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FD0AE79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3C23AB6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D534165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Zakres prac:</w:t>
            </w:r>
          </w:p>
          <w:p w14:paraId="6E007B08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</w:tr>
      <w:tr w:rsidR="00885EB3" w:rsidRPr="00FB2E1C" w14:paraId="62EBDF08" w14:textId="77777777" w:rsidTr="00A41D09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82C273C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0E9D89A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276170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Zakres prac:</w:t>
            </w:r>
          </w:p>
          <w:p w14:paraId="6FD1E931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</w:tr>
    </w:tbl>
    <w:p w14:paraId="0DD814D8" w14:textId="77777777" w:rsidR="00885EB3" w:rsidRPr="00FB2E1C" w:rsidRDefault="00885EB3" w:rsidP="00885EB3">
      <w:pPr>
        <w:pStyle w:val="Akapitzlist0"/>
        <w:suppressAutoHyphens w:val="0"/>
        <w:spacing w:after="0" w:line="240" w:lineRule="exact"/>
        <w:ind w:left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35A45B44" w14:textId="77777777" w:rsidR="00885EB3" w:rsidRPr="00FB2E1C" w:rsidRDefault="00885EB3" w:rsidP="00885EB3">
      <w:pPr>
        <w:pStyle w:val="Akapitzlist0"/>
        <w:suppressAutoHyphens w:val="0"/>
        <w:spacing w:after="0" w:line="240" w:lineRule="exact"/>
        <w:ind w:left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7D4E0D66" w14:textId="77777777" w:rsidR="006A1B9B" w:rsidRPr="00FB2E1C" w:rsidRDefault="006A1B9B" w:rsidP="00D26C00">
      <w:pPr>
        <w:pStyle w:val="Akapitzlist0"/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Oświadczamy, że </w:t>
      </w:r>
    </w:p>
    <w:p w14:paraId="3665101F" w14:textId="77777777" w:rsidR="006A1B9B" w:rsidRPr="00FB2E1C" w:rsidRDefault="00D26C00" w:rsidP="006A1B9B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       </w:t>
      </w:r>
      <w:r w:rsidR="006A1B9B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*) </w:t>
      </w:r>
      <w:r w:rsidR="006A1B9B" w:rsidRPr="00FB2E1C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="00457712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</w:t>
      </w:r>
      <w:r w:rsidR="004F0006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we</w:t>
      </w:r>
      <w:r w:rsidR="006A1B9B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właściwym kwadracie</w:t>
      </w:r>
    </w:p>
    <w:p w14:paraId="5E2837B9" w14:textId="77777777" w:rsidR="006A1B9B" w:rsidRPr="00FB2E1C" w:rsidRDefault="006A1B9B" w:rsidP="006A1B9B">
      <w:pPr>
        <w:suppressAutoHyphens w:val="0"/>
        <w:spacing w:after="0" w:line="240" w:lineRule="exact"/>
        <w:rPr>
          <w:rFonts w:ascii="Lato" w:eastAsia="Times New Roman" w:hAnsi="Lato" w:cs="Lato"/>
          <w:bCs/>
          <w:sz w:val="20"/>
          <w:szCs w:val="20"/>
          <w:lang w:eastAsia="en-US"/>
        </w:rPr>
      </w:pPr>
    </w:p>
    <w:p w14:paraId="47EE9277" w14:textId="77777777" w:rsidR="006A1B9B" w:rsidRPr="00FB2E1C" w:rsidRDefault="007229AE" w:rsidP="004F0006">
      <w:pPr>
        <w:suppressAutoHyphens w:val="0"/>
        <w:spacing w:after="0" w:line="240" w:lineRule="exact"/>
        <w:ind w:left="567"/>
        <w:rPr>
          <w:rFonts w:ascii="Lato" w:eastAsia="Times New Roman" w:hAnsi="Lato" w:cs="Lato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273451D3" wp14:editId="1D33CC05">
                <wp:simplePos x="0" y="0"/>
                <wp:positionH relativeFrom="margin">
                  <wp:align>left</wp:align>
                </wp:positionH>
                <wp:positionV relativeFrom="paragraph">
                  <wp:posOffset>25400</wp:posOffset>
                </wp:positionV>
                <wp:extent cx="260350" cy="275590"/>
                <wp:effectExtent l="0" t="0" r="6350" b="0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7484AF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451D3" id="_x0000_s1032" type="#_x0000_t202" style="position:absolute;left:0;text-align:left;margin-left:0;margin-top:2pt;width:20.5pt;height:21.7pt;z-index:25166745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">
                <v:textbox>
                  <w:txbxContent>
                    <w:p w14:paraId="677484AF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6A1B9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nie</w:t>
      </w:r>
      <w:r w:rsidR="006A1B9B"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polegamy na zdolnościach lub sytuacji innych podmiotów</w:t>
      </w:r>
      <w:r w:rsidR="006A1B9B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 xml:space="preserve"> w celu potwierdzenia spełniania warunków udziału w postępowaniu</w:t>
      </w:r>
      <w:r w:rsidR="0073494E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>*)</w:t>
      </w:r>
    </w:p>
    <w:p w14:paraId="2675CC67" w14:textId="77777777" w:rsidR="004F0006" w:rsidRPr="00FB2E1C" w:rsidRDefault="004F0006" w:rsidP="004F0006">
      <w:pPr>
        <w:suppressAutoHyphens w:val="0"/>
        <w:spacing w:after="0" w:line="240" w:lineRule="exact"/>
        <w:ind w:left="567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102F57D9" w14:textId="77777777" w:rsidR="00D26C00" w:rsidRPr="00FB2E1C" w:rsidRDefault="007229AE" w:rsidP="004F0006">
      <w:pPr>
        <w:suppressAutoHyphens w:val="0"/>
        <w:spacing w:after="0"/>
        <w:ind w:left="567"/>
        <w:rPr>
          <w:rFonts w:ascii="Lato" w:eastAsia="Times New Roman" w:hAnsi="Lato" w:cs="Lato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6726906A" wp14:editId="4D7F1FFA">
                <wp:simplePos x="0" y="0"/>
                <wp:positionH relativeFrom="margin">
                  <wp:align>left</wp:align>
                </wp:positionH>
                <wp:positionV relativeFrom="paragraph">
                  <wp:posOffset>73025</wp:posOffset>
                </wp:positionV>
                <wp:extent cx="260350" cy="275590"/>
                <wp:effectExtent l="0" t="0" r="6350" b="0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F14C4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6906A" id="_x0000_s1033" type="#_x0000_t202" style="position:absolute;left:0;text-align:left;margin-left:0;margin-top:5.75pt;width:20.5pt;height:21.7pt;z-index:25166950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">
                <v:textbox>
                  <w:txbxContent>
                    <w:p w14:paraId="04BF14C4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6A1B9B"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>polegamy na zdolnościach lub sytuacji innych podmiotów</w:t>
      </w:r>
      <w:r w:rsidR="0073494E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>*)</w:t>
      </w:r>
      <w:r w:rsidR="006A1B9B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 xml:space="preserve"> na zasadach określonych w art. 118 ust. 1 ustawy </w:t>
      </w:r>
      <w:proofErr w:type="spellStart"/>
      <w:r w:rsidR="006A1B9B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>Pzp</w:t>
      </w:r>
      <w:proofErr w:type="spellEnd"/>
      <w:r w:rsidR="006A1B9B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 xml:space="preserve"> w celu potwierdzenia spełniania warunków udziału w postępowaniu w następującym zakresie</w:t>
      </w:r>
      <w:r w:rsidR="00D26C00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>: ________________________________________</w:t>
      </w:r>
    </w:p>
    <w:p w14:paraId="0349DDCD" w14:textId="77777777" w:rsidR="00D26C00" w:rsidRPr="00FB2E1C" w:rsidRDefault="00D26C00" w:rsidP="006A1B9B">
      <w:pPr>
        <w:suppressAutoHyphens w:val="0"/>
        <w:spacing w:after="0"/>
        <w:rPr>
          <w:rFonts w:ascii="Lato" w:eastAsia="Times New Roman" w:hAnsi="Lato" w:cs="Lato"/>
          <w:bCs/>
          <w:sz w:val="20"/>
          <w:szCs w:val="20"/>
          <w:lang w:eastAsia="en-US"/>
        </w:rPr>
      </w:pPr>
    </w:p>
    <w:p w14:paraId="43CEBD44" w14:textId="77777777" w:rsidR="006A1B9B" w:rsidRPr="00FB2E1C" w:rsidRDefault="006A1B9B" w:rsidP="006A1B9B">
      <w:pPr>
        <w:suppressAutoHyphens w:val="0"/>
        <w:spacing w:after="0"/>
        <w:rPr>
          <w:rFonts w:ascii="Arial" w:eastAsia="Times New Roman" w:hAnsi="Arial" w:cs="Arial"/>
          <w:bCs/>
          <w:i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Uwaga:</w:t>
      </w:r>
      <w:r w:rsidR="00BD52D0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Wykonawca powinien złożyć</w:t>
      </w: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Zobowiązanie tych podmiotów do oddania do dyspozycji Wykonawcy niezbędnych zasobów na potrzeby realizacj</w:t>
      </w:r>
      <w:r w:rsidR="00D26C00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i zam</w:t>
      </w:r>
      <w:r w:rsidR="00BD52D0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ówienia </w:t>
      </w:r>
      <w:r w:rsidR="00885EB3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(</w:t>
      </w:r>
      <w:r w:rsidR="003D275F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zgodnie z załącznikiem nr. 7</w:t>
      </w:r>
      <w:r w:rsidR="00D26C00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do oferty)</w:t>
      </w: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.</w:t>
      </w:r>
    </w:p>
    <w:p w14:paraId="6D3FB198" w14:textId="77777777" w:rsidR="006A1B9B" w:rsidRPr="00FB2E1C" w:rsidRDefault="006A1B9B" w:rsidP="006445E4">
      <w:pPr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3F8D0789" w14:textId="77777777" w:rsidR="00AD70AB" w:rsidRPr="00FB2E1C" w:rsidRDefault="00AD70AB" w:rsidP="00885EB3">
      <w:pPr>
        <w:numPr>
          <w:ilvl w:val="0"/>
          <w:numId w:val="28"/>
        </w:numPr>
        <w:suppressAutoHyphens w:val="0"/>
        <w:spacing w:after="0"/>
        <w:ind w:left="284" w:hanging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>Oświadczamy, że:</w:t>
      </w:r>
    </w:p>
    <w:p w14:paraId="2066DB3A" w14:textId="77777777" w:rsidR="00AD70AB" w:rsidRPr="00FB2E1C" w:rsidRDefault="00D26C00" w:rsidP="00D26C00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          </w:t>
      </w:r>
      <w:r w:rsidR="00AD70AB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*) </w:t>
      </w:r>
      <w:r w:rsidR="00AD70AB" w:rsidRPr="00FB2E1C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="00457712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</w:t>
      </w:r>
      <w:r w:rsidR="004F0006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we</w:t>
      </w:r>
      <w:r w:rsidR="00AD70AB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właściwym kwadracie</w:t>
      </w:r>
    </w:p>
    <w:p w14:paraId="24F50C59" w14:textId="77777777" w:rsidR="00AD70AB" w:rsidRPr="00FB2E1C" w:rsidRDefault="00AD70AB" w:rsidP="00AD70AB">
      <w:pPr>
        <w:suppressAutoHyphens w:val="0"/>
        <w:spacing w:after="0" w:line="240" w:lineRule="exact"/>
        <w:rPr>
          <w:rFonts w:ascii="Lato" w:eastAsia="Times New Roman" w:hAnsi="Lato" w:cs="Lato"/>
          <w:bCs/>
          <w:sz w:val="20"/>
          <w:szCs w:val="20"/>
          <w:lang w:eastAsia="en-US"/>
        </w:rPr>
      </w:pPr>
    </w:p>
    <w:p w14:paraId="67E788B9" w14:textId="77777777" w:rsidR="00AD70AB" w:rsidRPr="00FB2E1C" w:rsidRDefault="007229AE" w:rsidP="004F0006">
      <w:pPr>
        <w:suppressAutoHyphens w:val="0"/>
        <w:spacing w:after="0"/>
        <w:ind w:left="567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20FAA21F" wp14:editId="4A2A531B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260350" cy="275590"/>
                <wp:effectExtent l="0" t="0" r="6350" b="0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1B2EB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AA21F" id="_x0000_s1034" type="#_x0000_t202" style="position:absolute;left:0;text-align:left;margin-left:0;margin-top:3.2pt;width:20.5pt;height:21.7pt;z-index:2516715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OmSEw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">
                <v:textbox>
                  <w:txbxContent>
                    <w:p w14:paraId="6E81B2EB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017A40" w:rsidRPr="00FB2E1C">
        <w:rPr>
          <w:rFonts w:ascii="Arial" w:hAnsi="Arial" w:cs="Arial"/>
          <w:sz w:val="20"/>
          <w:szCs w:val="20"/>
        </w:rPr>
        <w:t>ż</w:t>
      </w:r>
      <w:r w:rsidR="00AD70AB" w:rsidRPr="00FB2E1C">
        <w:rPr>
          <w:rFonts w:ascii="Arial" w:hAnsi="Arial" w:cs="Arial"/>
          <w:sz w:val="20"/>
          <w:szCs w:val="20"/>
        </w:rPr>
        <w:t>adna z informacji zawarta w ofercie nie stanowi tajemnicy przedsiębiorstwa w rozumieniu    przepisów o zwalczaniu nieuczciwej konkurencji</w:t>
      </w:r>
      <w:r w:rsidR="00AD70A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</w:t>
      </w:r>
      <w:r w:rsidR="00AD70AB" w:rsidRPr="00FB2E1C">
        <w:rPr>
          <w:rFonts w:ascii="Arial" w:eastAsia="Times New Roman" w:hAnsi="Arial" w:cs="Arial"/>
          <w:bCs/>
          <w:sz w:val="20"/>
          <w:szCs w:val="20"/>
          <w:lang w:eastAsia="en-US"/>
        </w:rPr>
        <w:t xml:space="preserve">*) </w:t>
      </w:r>
      <w:r w:rsidR="00AD70A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</w:t>
      </w:r>
    </w:p>
    <w:p w14:paraId="38750B9B" w14:textId="77777777" w:rsidR="00AD70AB" w:rsidRPr="00FB2E1C" w:rsidRDefault="00AD70AB" w:rsidP="00AD70AB">
      <w:pPr>
        <w:suppressAutoHyphens w:val="0"/>
        <w:spacing w:after="0"/>
        <w:ind w:firstLine="284"/>
        <w:rPr>
          <w:rFonts w:ascii="Lato" w:eastAsia="Times New Roman" w:hAnsi="Lato"/>
          <w:b/>
          <w:bCs/>
          <w:sz w:val="20"/>
          <w:szCs w:val="20"/>
          <w:lang w:eastAsia="en-US"/>
        </w:rPr>
      </w:pPr>
    </w:p>
    <w:p w14:paraId="7D4B1072" w14:textId="77777777" w:rsidR="001A3EC6" w:rsidRPr="00FB2E1C" w:rsidRDefault="007229AE" w:rsidP="004F0006">
      <w:pPr>
        <w:suppressAutoHyphens w:val="0"/>
        <w:spacing w:after="0"/>
        <w:ind w:left="567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54C31676" wp14:editId="5B419D09">
                <wp:simplePos x="0" y="0"/>
                <wp:positionH relativeFrom="margin">
                  <wp:align>left</wp:align>
                </wp:positionH>
                <wp:positionV relativeFrom="paragraph">
                  <wp:posOffset>110490</wp:posOffset>
                </wp:positionV>
                <wp:extent cx="260350" cy="275590"/>
                <wp:effectExtent l="0" t="0" r="6350" b="0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603EE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31676" id="_x0000_s1035" type="#_x0000_t202" style="position:absolute;left:0;text-align:left;margin-left:0;margin-top:8.7pt;width:20.5pt;height:21.7pt;z-index:2516736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">
                <v:textbox>
                  <w:txbxContent>
                    <w:p w14:paraId="721603EE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1A3EC6" w:rsidRPr="00FB2E1C">
        <w:rPr>
          <w:rFonts w:ascii="Arial" w:eastAsia="Times New Roman" w:hAnsi="Arial" w:cs="Arial"/>
          <w:bCs/>
          <w:sz w:val="20"/>
          <w:szCs w:val="20"/>
          <w:lang w:eastAsia="en-US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="00885EB3" w:rsidRPr="00FB2E1C">
        <w:rPr>
          <w:rFonts w:ascii="Arial" w:eastAsia="Times New Roman" w:hAnsi="Arial" w:cs="Arial"/>
          <w:bCs/>
          <w:sz w:val="20"/>
          <w:szCs w:val="20"/>
          <w:lang w:eastAsia="en-US"/>
        </w:rPr>
        <w:t>*)</w:t>
      </w:r>
      <w:r w:rsidR="001A3EC6" w:rsidRPr="00FB2E1C">
        <w:rPr>
          <w:rFonts w:ascii="Arial" w:eastAsia="Times New Roman" w:hAnsi="Arial" w:cs="Arial"/>
          <w:bCs/>
          <w:sz w:val="20"/>
          <w:szCs w:val="20"/>
          <w:lang w:eastAsia="en-US"/>
        </w:rPr>
        <w:t>:</w:t>
      </w:r>
    </w:p>
    <w:p w14:paraId="43C2EF22" w14:textId="77777777" w:rsidR="001A3EC6" w:rsidRPr="00FB2E1C" w:rsidRDefault="001A3EC6" w:rsidP="001A3EC6">
      <w:pPr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tbl>
      <w:tblPr>
        <w:tblW w:w="0" w:type="auto"/>
        <w:tblInd w:w="4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857"/>
      </w:tblGrid>
      <w:tr w:rsidR="001A3EC6" w:rsidRPr="00FB2E1C" w14:paraId="7FF7CEF4" w14:textId="77777777" w:rsidTr="00262A73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5CBFCC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6C3CA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Oznaczenie rodzaju (nazwy) informacji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1C539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Strony w ofercie(wyrażone cyfrą)</w:t>
            </w:r>
          </w:p>
        </w:tc>
      </w:tr>
      <w:tr w:rsidR="001A3EC6" w:rsidRPr="00FB2E1C" w14:paraId="3CFE8EBE" w14:textId="77777777" w:rsidTr="00262A73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7022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99AE2D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BBEEC7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Od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44101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Do</w:t>
            </w:r>
          </w:p>
        </w:tc>
      </w:tr>
      <w:tr w:rsidR="001A3EC6" w:rsidRPr="00FB2E1C" w14:paraId="48C53D5A" w14:textId="77777777" w:rsidTr="00262A73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B6DE87" w14:textId="77777777" w:rsidR="001A3EC6" w:rsidRPr="00FB2E1C" w:rsidRDefault="001A3EC6" w:rsidP="001A3EC6">
            <w:pPr>
              <w:numPr>
                <w:ilvl w:val="0"/>
                <w:numId w:val="4"/>
              </w:numPr>
              <w:suppressAutoHyphens w:val="0"/>
              <w:spacing w:after="0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389CD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A767B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33EE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A3EC6" w:rsidRPr="00FB2E1C" w14:paraId="1CE1642A" w14:textId="77777777" w:rsidTr="00262A73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F8454" w14:textId="77777777" w:rsidR="001A3EC6" w:rsidRPr="00FB2E1C" w:rsidRDefault="001A3EC6" w:rsidP="001A3EC6">
            <w:pPr>
              <w:numPr>
                <w:ilvl w:val="0"/>
                <w:numId w:val="4"/>
              </w:numPr>
              <w:suppressAutoHyphens w:val="0"/>
              <w:spacing w:after="0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14742B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94D72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CCE40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DCC5CDA" w14:textId="77777777" w:rsidR="00AD70AB" w:rsidRPr="00FB2E1C" w:rsidRDefault="00AD70AB" w:rsidP="00AD70AB">
      <w:pPr>
        <w:suppressAutoHyphens w:val="0"/>
        <w:spacing w:after="0"/>
        <w:ind w:firstLine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7412D682" w14:textId="77777777" w:rsidR="00AD70AB" w:rsidRPr="00FB2E1C" w:rsidRDefault="001A3EC6" w:rsidP="00017A40">
      <w:pPr>
        <w:suppressAutoHyphens w:val="0"/>
        <w:spacing w:after="0"/>
        <w:rPr>
          <w:rFonts w:ascii="Arial" w:eastAsia="Times New Roman" w:hAnsi="Arial" w:cs="Arial"/>
          <w:bCs/>
          <w:i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Uwaga: tajemnicę przedsiębiorstwa stanowią nie ujawnione do publicznej wiadomości informacje techniczne, technologiczne, organizacyjne przedsiębiorstwa lub inne informacje posiadające wartość gospodarczą, co do których przedsiębiorca podjął niezbędne działania w celu zachowania ich poufności.</w:t>
      </w:r>
    </w:p>
    <w:p w14:paraId="11BC25BA" w14:textId="77777777" w:rsidR="0062396E" w:rsidRPr="00FB2E1C" w:rsidRDefault="0062396E" w:rsidP="00017A40">
      <w:pPr>
        <w:spacing w:after="0" w:line="240" w:lineRule="auto"/>
        <w:jc w:val="both"/>
        <w:rPr>
          <w:rFonts w:ascii="Arial Nova" w:eastAsia="Lato" w:hAnsi="Arial Nova"/>
          <w:sz w:val="20"/>
          <w:szCs w:val="20"/>
        </w:rPr>
      </w:pPr>
    </w:p>
    <w:p w14:paraId="7A0004A4" w14:textId="77777777" w:rsidR="00017A40" w:rsidRPr="00FB2E1C" w:rsidRDefault="0062396E" w:rsidP="006D2709">
      <w:pPr>
        <w:pStyle w:val="Akapitzlist0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B2E1C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FB2E1C">
        <w:rPr>
          <w:rFonts w:ascii="Arial" w:hAnsi="Arial" w:cs="Arial"/>
          <w:sz w:val="20"/>
          <w:szCs w:val="20"/>
          <w:vertAlign w:val="superscript"/>
        </w:rPr>
        <w:t>1)</w:t>
      </w:r>
      <w:r w:rsidRPr="00FB2E1C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BF10FF" w14:textId="77777777" w:rsidR="00017A40" w:rsidRPr="00FB2E1C" w:rsidRDefault="00017A40" w:rsidP="00017A40">
      <w:pPr>
        <w:spacing w:after="0" w:line="240" w:lineRule="auto"/>
        <w:ind w:left="720"/>
        <w:jc w:val="both"/>
        <w:rPr>
          <w:rFonts w:ascii="Arial Nova" w:hAnsi="Arial Nova"/>
          <w:sz w:val="20"/>
          <w:szCs w:val="20"/>
        </w:rPr>
      </w:pPr>
    </w:p>
    <w:p w14:paraId="55FBE592" w14:textId="77777777" w:rsidR="0062396E" w:rsidRPr="00FB2E1C" w:rsidRDefault="0062396E" w:rsidP="00D26C00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FB2E1C">
        <w:rPr>
          <w:rFonts w:ascii="Arial" w:hAnsi="Arial" w:cs="Arial"/>
          <w:bCs/>
          <w:i/>
          <w:sz w:val="18"/>
          <w:szCs w:val="18"/>
          <w:vertAlign w:val="superscript"/>
        </w:rPr>
        <w:lastRenderedPageBreak/>
        <w:t xml:space="preserve">1) </w:t>
      </w:r>
      <w:r w:rsidRPr="00FB2E1C">
        <w:rPr>
          <w:rFonts w:ascii="Arial" w:hAnsi="Arial" w:cs="Arial"/>
          <w:bCs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BA2F146" w14:textId="2A977864" w:rsidR="0062396E" w:rsidRDefault="0062396E" w:rsidP="00D26C00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FB2E1C">
        <w:rPr>
          <w:rFonts w:ascii="Arial" w:hAnsi="Arial" w:cs="Arial"/>
          <w:bCs/>
          <w:i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 przez jego wykreślenie).</w:t>
      </w:r>
    </w:p>
    <w:p w14:paraId="0FF26C13" w14:textId="6228BCEA" w:rsidR="00F72F66" w:rsidRDefault="00F72F66" w:rsidP="00D26C00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1D2AE39F" w14:textId="47C17B7C" w:rsidR="00F72F66" w:rsidRPr="00F72F66" w:rsidRDefault="00F72F66" w:rsidP="00F72F6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hAnsi="Arial" w:cs="Arial"/>
          <w:bCs/>
          <w:iCs/>
          <w:sz w:val="20"/>
          <w:szCs w:val="20"/>
        </w:rPr>
        <w:t>k)</w:t>
      </w:r>
      <w:r w:rsidRPr="00F72F66">
        <w:rPr>
          <w:rFonts w:ascii="Arial" w:hAnsi="Arial" w:cs="Arial"/>
          <w:b/>
          <w:sz w:val="20"/>
          <w:szCs w:val="20"/>
        </w:rPr>
        <w:t>Informuję/my, że dokumenty wskazane poniżej</w:t>
      </w:r>
      <w:r w:rsidRPr="00F72F66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Zamawiający może uzyskać w formie elektronicznej z ogólnodostępnych baz danych pod adresem internetowym:</w:t>
      </w:r>
    </w:p>
    <w:p w14:paraId="2F6EFF5B" w14:textId="65D63A18" w:rsidR="00F72F66" w:rsidRPr="00F72F66" w:rsidRDefault="00A84A8E" w:rsidP="00F72F66">
      <w:pPr>
        <w:widowControl w:val="0"/>
        <w:tabs>
          <w:tab w:val="left" w:pos="0"/>
        </w:tabs>
        <w:spacing w:before="170" w:after="113" w:line="360" w:lineRule="auto"/>
        <w:contextualSpacing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</w:rPr>
        <w:t>-</w:t>
      </w:r>
      <w:r w:rsidR="00F72F66" w:rsidRPr="00F72F66">
        <w:rPr>
          <w:rFonts w:ascii="Arial" w:eastAsia="TimesNewRoman" w:hAnsi="Arial" w:cs="Arial"/>
          <w:sz w:val="20"/>
          <w:szCs w:val="20"/>
        </w:rPr>
        <w:t xml:space="preserve">odpis z CEIDG dostępny jest w formie elektronicznej, bezpłatnie w ogólnodostępnej bazie danych, pod adresem: </w:t>
      </w:r>
      <w:hyperlink r:id="rId8" w:history="1">
        <w:r w:rsidR="00F72F66" w:rsidRPr="00F72F66">
          <w:rPr>
            <w:rFonts w:ascii="Arial" w:eastAsia="TimesNewRoman" w:hAnsi="Arial" w:cs="Arial"/>
            <w:color w:val="000080"/>
            <w:sz w:val="20"/>
            <w:szCs w:val="20"/>
            <w:u w:val="single"/>
          </w:rPr>
          <w:t>https://prod.ceidg.gov.pl</w:t>
        </w:r>
      </w:hyperlink>
    </w:p>
    <w:p w14:paraId="5047145C" w14:textId="4B1CC13A" w:rsidR="00F72F66" w:rsidRPr="00F72F66" w:rsidRDefault="003536A3" w:rsidP="00F72F6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NewRoman" w:hAnsi="Arial" w:cs="Arial"/>
          <w:b/>
          <w:sz w:val="20"/>
          <w:szCs w:val="20"/>
          <w:lang w:eastAsia="pl-PL"/>
        </w:rPr>
        <w:t>l)</w:t>
      </w:r>
      <w:r w:rsidR="00F72F66" w:rsidRPr="00F72F66">
        <w:rPr>
          <w:rFonts w:ascii="Arial" w:eastAsia="Times New Roman" w:hAnsi="Arial" w:cs="Arial"/>
          <w:sz w:val="20"/>
          <w:szCs w:val="20"/>
          <w:lang w:eastAsia="pl-PL"/>
        </w:rPr>
        <w:t>Oświadczam, że podmiot, który reprezentuję to:</w:t>
      </w:r>
    </w:p>
    <w:p w14:paraId="51E4E024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ar-SA"/>
        </w:rPr>
        <w:t>mikroprzedsiębiorstwo*</w:t>
      </w:r>
    </w:p>
    <w:p w14:paraId="5477B34C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ar-SA"/>
        </w:rPr>
        <w:t>małe przedsiębiorstwo*</w:t>
      </w:r>
    </w:p>
    <w:p w14:paraId="0F264BDF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pl-PL"/>
        </w:rPr>
        <w:t xml:space="preserve">średnie </w:t>
      </w:r>
      <w:r w:rsidRPr="00F72F66">
        <w:rPr>
          <w:rFonts w:ascii="Arial" w:eastAsia="Times New Roman" w:hAnsi="Arial" w:cs="Arial"/>
          <w:sz w:val="20"/>
          <w:szCs w:val="20"/>
          <w:lang w:eastAsia="ar-SA"/>
        </w:rPr>
        <w:t>przedsiębiorstwo*</w:t>
      </w:r>
    </w:p>
    <w:p w14:paraId="4B3954A5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pl-PL"/>
        </w:rPr>
        <w:t>jednoosobowa działalność gospodarcza</w:t>
      </w:r>
    </w:p>
    <w:p w14:paraId="71712557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pl-PL"/>
        </w:rPr>
        <w:t>osoba fizyczna nieprowadząca działalności gospodarczej</w:t>
      </w:r>
    </w:p>
    <w:p w14:paraId="1CB26DEC" w14:textId="77777777" w:rsidR="00F72F66" w:rsidRPr="00F72F66" w:rsidRDefault="00F72F66" w:rsidP="00F72F66">
      <w:pPr>
        <w:spacing w:after="0" w:line="360" w:lineRule="auto"/>
        <w:ind w:left="426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pl-PL"/>
        </w:rPr>
        <w:t>inny rodzaj</w:t>
      </w:r>
    </w:p>
    <w:p w14:paraId="4FE436B2" w14:textId="042FBF32" w:rsidR="00F72F66" w:rsidRPr="00F72F66" w:rsidRDefault="00F72F66" w:rsidP="00F72F66">
      <w:pPr>
        <w:spacing w:after="0" w:line="240" w:lineRule="auto"/>
        <w:jc w:val="both"/>
        <w:rPr>
          <w:rFonts w:ascii="Arial" w:hAnsi="Arial" w:cs="Arial"/>
          <w:bCs/>
          <w:iCs/>
          <w:sz w:val="18"/>
          <w:szCs w:val="18"/>
        </w:rPr>
      </w:pPr>
    </w:p>
    <w:p w14:paraId="750EDF19" w14:textId="77777777" w:rsidR="00627C35" w:rsidRPr="00FB2E1C" w:rsidRDefault="00627C35" w:rsidP="00D3427E">
      <w:pPr>
        <w:spacing w:after="0" w:line="240" w:lineRule="auto"/>
        <w:jc w:val="both"/>
        <w:rPr>
          <w:rFonts w:ascii="Arial Nova" w:hAnsi="Arial Nova"/>
          <w:sz w:val="18"/>
          <w:szCs w:val="18"/>
        </w:rPr>
      </w:pPr>
    </w:p>
    <w:p w14:paraId="5691A5A9" w14:textId="77777777" w:rsidR="00D3427E" w:rsidRPr="00FB2E1C" w:rsidRDefault="00D3427E" w:rsidP="00D3427E">
      <w:pPr>
        <w:spacing w:after="0" w:line="240" w:lineRule="auto"/>
        <w:jc w:val="both"/>
        <w:rPr>
          <w:rFonts w:ascii="Arial Nova" w:hAnsi="Arial Nova"/>
          <w:sz w:val="20"/>
          <w:szCs w:val="20"/>
        </w:rPr>
      </w:pPr>
      <w:r w:rsidRPr="00FB2E1C">
        <w:rPr>
          <w:rFonts w:ascii="Arial Nova" w:hAnsi="Arial Nova"/>
          <w:b/>
          <w:bCs/>
          <w:sz w:val="20"/>
          <w:szCs w:val="20"/>
        </w:rPr>
        <w:t>OŚWIADCZENIE DOTYCZĄCE PODANYCH INFORMACJI:</w:t>
      </w:r>
    </w:p>
    <w:p w14:paraId="2C8D2DAC" w14:textId="77777777" w:rsidR="00D3427E" w:rsidRPr="00FB2E1C" w:rsidRDefault="00D3427E" w:rsidP="00D3427E">
      <w:pPr>
        <w:spacing w:after="0" w:line="240" w:lineRule="auto"/>
        <w:jc w:val="both"/>
        <w:rPr>
          <w:rFonts w:ascii="Arial Nova" w:hAnsi="Arial Nova"/>
          <w:sz w:val="20"/>
          <w:szCs w:val="20"/>
        </w:rPr>
      </w:pPr>
    </w:p>
    <w:p w14:paraId="3F1DDAD4" w14:textId="77777777" w:rsidR="00D3427E" w:rsidRPr="00FB2E1C" w:rsidRDefault="00D3427E" w:rsidP="00D3427E">
      <w:pPr>
        <w:spacing w:after="0" w:line="240" w:lineRule="auto"/>
        <w:jc w:val="both"/>
        <w:rPr>
          <w:rFonts w:ascii="Arial Nova" w:hAnsi="Arial Nova"/>
          <w:sz w:val="20"/>
          <w:szCs w:val="20"/>
        </w:rPr>
      </w:pPr>
      <w:r w:rsidRPr="00FB2E1C">
        <w:rPr>
          <w:rFonts w:ascii="Arial Nova" w:hAnsi="Arial Nova"/>
          <w:sz w:val="20"/>
          <w:szCs w:val="20"/>
        </w:rPr>
        <w:t>Oświadczam, że wszystkie informacje podane w powyższej ofercie oraz załączonych do niej oświadczeniach są aktualne i zgodne z prawdą oraz zostały przedstawione z pełną świadomością konsekwencji wprowadzenia Zamawiającego w błąd przy przedstawianiu informacji.</w:t>
      </w:r>
    </w:p>
    <w:p w14:paraId="659AED99" w14:textId="77777777" w:rsidR="00A84A8E" w:rsidRDefault="00A84A8E" w:rsidP="00BD52D0">
      <w:pPr>
        <w:tabs>
          <w:tab w:val="left" w:pos="600"/>
        </w:tabs>
        <w:spacing w:before="60" w:after="0"/>
        <w:jc w:val="both"/>
        <w:rPr>
          <w:rFonts w:ascii="Arial Nova" w:hAnsi="Arial Nova"/>
          <w:sz w:val="20"/>
          <w:szCs w:val="20"/>
        </w:rPr>
      </w:pPr>
    </w:p>
    <w:p w14:paraId="3868F8CF" w14:textId="6215F779" w:rsidR="00A84A8E" w:rsidRPr="00A84A8E" w:rsidRDefault="00A84A8E" w:rsidP="00A84A8E">
      <w:pPr>
        <w:tabs>
          <w:tab w:val="left" w:pos="600"/>
        </w:tabs>
        <w:spacing w:before="60" w:after="0"/>
        <w:jc w:val="both"/>
        <w:rPr>
          <w:rFonts w:ascii="Arial Nova" w:hAnsi="Arial Nova"/>
          <w:b/>
          <w:bCs/>
          <w:sz w:val="20"/>
          <w:szCs w:val="20"/>
          <w:u w:val="single"/>
        </w:rPr>
      </w:pPr>
      <w:r>
        <w:rPr>
          <w:rFonts w:ascii="Arial Nova" w:hAnsi="Arial Nova"/>
          <w:sz w:val="20"/>
          <w:szCs w:val="20"/>
        </w:rPr>
        <w:t xml:space="preserve">Załącznikiem do oferty jest: </w:t>
      </w:r>
      <w:bookmarkStart w:id="16" w:name="_Hlk147313581"/>
      <w:r w:rsidRPr="00A84A8E">
        <w:rPr>
          <w:rFonts w:ascii="Arial Nova" w:hAnsi="Arial Nova"/>
          <w:b/>
          <w:bCs/>
          <w:u w:val="single"/>
        </w:rPr>
        <w:t>Szczegółowy opis oferowanego przedmiotu dostawy</w:t>
      </w:r>
    </w:p>
    <w:bookmarkEnd w:id="16"/>
    <w:p w14:paraId="65A22093" w14:textId="2E1DF1DF" w:rsidR="00A84A8E" w:rsidRDefault="00A84A8E" w:rsidP="00BD52D0">
      <w:pPr>
        <w:tabs>
          <w:tab w:val="left" w:pos="600"/>
        </w:tabs>
        <w:spacing w:before="60" w:after="0"/>
        <w:jc w:val="both"/>
        <w:rPr>
          <w:rFonts w:ascii="Arial Nova" w:hAnsi="Arial Nova"/>
          <w:sz w:val="20"/>
          <w:szCs w:val="20"/>
        </w:rPr>
      </w:pPr>
    </w:p>
    <w:p w14:paraId="576A3C8A" w14:textId="271B83F5" w:rsidR="004902DB" w:rsidRPr="00FB2E1C" w:rsidRDefault="00457712" w:rsidP="00BD52D0">
      <w:pPr>
        <w:tabs>
          <w:tab w:val="left" w:pos="600"/>
        </w:tabs>
        <w:spacing w:before="60" w:after="0"/>
        <w:jc w:val="both"/>
        <w:rPr>
          <w:rFonts w:ascii="Arial Nova" w:hAnsi="Arial Nova"/>
          <w:sz w:val="20"/>
          <w:szCs w:val="20"/>
        </w:rPr>
      </w:pP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="0016463D" w:rsidRPr="00FB2E1C">
        <w:rPr>
          <w:rFonts w:ascii="Arial Nova" w:hAnsi="Arial Nova"/>
          <w:sz w:val="20"/>
          <w:szCs w:val="20"/>
        </w:rPr>
        <w:t xml:space="preserve">                                            </w:t>
      </w:r>
    </w:p>
    <w:p w14:paraId="21A16FD9" w14:textId="77777777" w:rsidR="00627C35" w:rsidRPr="00FB2E1C" w:rsidRDefault="00457712" w:rsidP="0016463D">
      <w:pPr>
        <w:tabs>
          <w:tab w:val="left" w:pos="600"/>
        </w:tabs>
        <w:spacing w:before="60" w:after="0"/>
        <w:jc w:val="both"/>
        <w:rPr>
          <w:rFonts w:ascii="Arial Nova" w:hAnsi="Arial Nova"/>
          <w:sz w:val="20"/>
          <w:szCs w:val="20"/>
        </w:rPr>
      </w:pP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</w:p>
    <w:p w14:paraId="494C9905" w14:textId="77777777" w:rsidR="00627C35" w:rsidRPr="00FB2E1C" w:rsidRDefault="00627C35" w:rsidP="0016463D">
      <w:pPr>
        <w:spacing w:after="0" w:line="240" w:lineRule="auto"/>
        <w:rPr>
          <w:rFonts w:ascii="Arial Nova" w:eastAsia="Times New Roman" w:hAnsi="Arial Nova"/>
          <w:b/>
          <w:sz w:val="20"/>
          <w:szCs w:val="20"/>
          <w:u w:val="single"/>
          <w:lang w:eastAsia="pl-PL"/>
        </w:rPr>
      </w:pPr>
      <w:r w:rsidRPr="00FB2E1C">
        <w:rPr>
          <w:rFonts w:ascii="Arial Nova" w:eastAsia="Times New Roman" w:hAnsi="Arial Nova"/>
          <w:b/>
          <w:sz w:val="20"/>
          <w:szCs w:val="20"/>
          <w:lang w:eastAsia="pl-PL"/>
        </w:rPr>
        <w:t xml:space="preserve">                                            </w:t>
      </w:r>
      <w:r w:rsidR="00106CB4" w:rsidRPr="00FB2E1C">
        <w:rPr>
          <w:rFonts w:ascii="Arial Nova" w:eastAsia="Times New Roman" w:hAnsi="Arial Nova"/>
          <w:b/>
          <w:sz w:val="20"/>
          <w:szCs w:val="20"/>
          <w:lang w:eastAsia="pl-PL"/>
        </w:rPr>
        <w:t xml:space="preserve">                             </w:t>
      </w:r>
      <w:r w:rsidR="0016463D" w:rsidRPr="00FB2E1C">
        <w:rPr>
          <w:rFonts w:ascii="Arial Nova" w:eastAsia="Times New Roman" w:hAnsi="Arial Nova"/>
          <w:b/>
          <w:sz w:val="20"/>
          <w:szCs w:val="20"/>
          <w:lang w:eastAsia="pl-PL"/>
        </w:rPr>
        <w:tab/>
      </w:r>
      <w:r w:rsidR="0016463D" w:rsidRPr="00FB2E1C">
        <w:rPr>
          <w:rFonts w:ascii="Arial Nova" w:eastAsia="Times New Roman" w:hAnsi="Arial Nova"/>
          <w:b/>
          <w:sz w:val="20"/>
          <w:szCs w:val="20"/>
          <w:lang w:eastAsia="pl-PL"/>
        </w:rPr>
        <w:tab/>
      </w:r>
      <w:r w:rsidRPr="00FB2E1C">
        <w:rPr>
          <w:rFonts w:ascii="Arial Nova" w:eastAsia="Times New Roman" w:hAnsi="Arial Nova"/>
          <w:b/>
          <w:sz w:val="20"/>
          <w:szCs w:val="20"/>
          <w:u w:val="single"/>
          <w:lang w:eastAsia="pl-PL"/>
        </w:rPr>
        <w:t>Podpis Wykonawcy</w:t>
      </w:r>
    </w:p>
    <w:p w14:paraId="1A972FB5" w14:textId="77777777" w:rsidR="00457712" w:rsidRPr="00FB2E1C" w:rsidRDefault="00457712" w:rsidP="00072A8E">
      <w:pPr>
        <w:spacing w:after="0" w:line="240" w:lineRule="auto"/>
        <w:ind w:left="4254"/>
        <w:rPr>
          <w:rFonts w:ascii="Arial Nova" w:eastAsia="Times New Roman" w:hAnsi="Arial Nova"/>
          <w:b/>
          <w:sz w:val="20"/>
          <w:szCs w:val="20"/>
          <w:lang w:eastAsia="pl-PL"/>
        </w:rPr>
      </w:pPr>
      <w:r w:rsidRPr="00FB2E1C">
        <w:rPr>
          <w:rFonts w:ascii="Arial Nova" w:eastAsia="Times New Roman" w:hAnsi="Arial Nova"/>
          <w:b/>
          <w:sz w:val="20"/>
          <w:szCs w:val="20"/>
          <w:lang w:eastAsia="pl-PL"/>
        </w:rPr>
        <w:t xml:space="preserve">( dokument w postaci elektronicznej </w:t>
      </w:r>
    </w:p>
    <w:p w14:paraId="350DF2E5" w14:textId="77777777" w:rsidR="00457712" w:rsidRPr="00FB2E1C" w:rsidRDefault="00457712" w:rsidP="00457712">
      <w:pPr>
        <w:spacing w:after="0" w:line="240" w:lineRule="auto"/>
        <w:ind w:left="3545" w:firstLine="709"/>
        <w:rPr>
          <w:rFonts w:ascii="Arial Nova" w:eastAsia="Times New Roman" w:hAnsi="Arial Nova"/>
          <w:b/>
          <w:sz w:val="20"/>
          <w:szCs w:val="20"/>
          <w:lang w:eastAsia="pl-PL"/>
        </w:rPr>
      </w:pPr>
      <w:r w:rsidRPr="00FB2E1C">
        <w:rPr>
          <w:rFonts w:ascii="Arial Nova" w:eastAsia="Times New Roman" w:hAnsi="Arial Nova"/>
          <w:b/>
          <w:sz w:val="20"/>
          <w:szCs w:val="20"/>
          <w:lang w:eastAsia="pl-PL"/>
        </w:rPr>
        <w:t>powinien być opatrzony podpisem elektronicznym)</w:t>
      </w:r>
    </w:p>
    <w:p w14:paraId="732C013F" w14:textId="77777777" w:rsidR="0016463D" w:rsidRDefault="0016463D">
      <w:pPr>
        <w:rPr>
          <w:rFonts w:ascii="Arial Nova" w:hAnsi="Arial Nova"/>
          <w:sz w:val="20"/>
          <w:szCs w:val="20"/>
        </w:rPr>
      </w:pPr>
    </w:p>
    <w:p w14:paraId="68C788CA" w14:textId="77777777" w:rsidR="00A05602" w:rsidRPr="00FB2E1C" w:rsidRDefault="00A05602">
      <w:pPr>
        <w:rPr>
          <w:rFonts w:ascii="Arial Nova" w:hAnsi="Arial Nova"/>
          <w:sz w:val="20"/>
          <w:szCs w:val="20"/>
        </w:rPr>
      </w:pPr>
    </w:p>
    <w:p w14:paraId="7A38C7B8" w14:textId="77777777" w:rsidR="006D2709" w:rsidRDefault="006D2709" w:rsidP="006D2709">
      <w:pPr>
        <w:rPr>
          <w:rFonts w:ascii="Arial" w:hAnsi="Arial" w:cs="Arial"/>
          <w:i/>
          <w:sz w:val="16"/>
          <w:szCs w:val="16"/>
        </w:rPr>
      </w:pPr>
      <w:r w:rsidRPr="004902DB">
        <w:rPr>
          <w:rFonts w:ascii="Arial" w:hAnsi="Arial" w:cs="Arial"/>
          <w:b/>
          <w:i/>
          <w:sz w:val="16"/>
          <w:szCs w:val="16"/>
        </w:rPr>
        <w:t>Informacja dla Wykonawcy</w:t>
      </w:r>
      <w:r w:rsidRPr="004902DB">
        <w:rPr>
          <w:rFonts w:ascii="Arial" w:hAnsi="Arial" w:cs="Arial"/>
          <w:i/>
          <w:sz w:val="16"/>
          <w:szCs w:val="16"/>
        </w:rPr>
        <w:t>: Załączniki do oferty składane zgodnie z zapisami SWZ to:</w:t>
      </w:r>
    </w:p>
    <w:p w14:paraId="6F52C52B" w14:textId="77777777" w:rsidR="006D2709" w:rsidRPr="004E318E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>Załącznik nr 1 do oferty</w:t>
      </w:r>
      <w:r w:rsidRPr="004E318E">
        <w:rPr>
          <w:rFonts w:ascii="Arial" w:hAnsi="Arial" w:cs="Arial"/>
          <w:i/>
          <w:sz w:val="16"/>
          <w:szCs w:val="16"/>
        </w:rPr>
        <w:t xml:space="preserve"> – wzór oświadczenia Wykonawcy – dotyczący spełniania </w:t>
      </w:r>
      <w:r>
        <w:rPr>
          <w:rFonts w:ascii="Arial" w:hAnsi="Arial" w:cs="Arial"/>
          <w:i/>
          <w:sz w:val="16"/>
          <w:szCs w:val="16"/>
        </w:rPr>
        <w:t>warunków udziału w postępowania  (</w:t>
      </w:r>
      <w:r w:rsidRPr="004E318E">
        <w:rPr>
          <w:rFonts w:ascii="Arial" w:hAnsi="Arial" w:cs="Arial"/>
          <w:i/>
          <w:sz w:val="16"/>
          <w:szCs w:val="16"/>
        </w:rPr>
        <w:t>z ofertą)</w:t>
      </w:r>
      <w:r>
        <w:rPr>
          <w:rFonts w:ascii="Arial" w:hAnsi="Arial" w:cs="Arial"/>
          <w:i/>
          <w:sz w:val="16"/>
          <w:szCs w:val="16"/>
        </w:rPr>
        <w:t>,</w:t>
      </w:r>
    </w:p>
    <w:p w14:paraId="5562EF0B" w14:textId="7A3ADDA0" w:rsidR="006D2709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>Załącznik nr 2 do oferty</w:t>
      </w:r>
      <w:r w:rsidRPr="004E318E">
        <w:rPr>
          <w:rFonts w:ascii="Arial" w:hAnsi="Arial" w:cs="Arial"/>
          <w:i/>
          <w:sz w:val="16"/>
          <w:szCs w:val="16"/>
        </w:rPr>
        <w:t xml:space="preserve"> – wzór oświadczenia Wykonawcy – dotyczący przesłanek </w:t>
      </w:r>
      <w:r>
        <w:rPr>
          <w:rFonts w:ascii="Arial" w:hAnsi="Arial" w:cs="Arial"/>
          <w:i/>
          <w:sz w:val="16"/>
          <w:szCs w:val="16"/>
        </w:rPr>
        <w:t>wykluczenia z postępowania (</w:t>
      </w:r>
      <w:r w:rsidRPr="004E318E">
        <w:rPr>
          <w:rFonts w:ascii="Arial" w:hAnsi="Arial" w:cs="Arial"/>
          <w:i/>
          <w:sz w:val="16"/>
          <w:szCs w:val="16"/>
        </w:rPr>
        <w:t>z ofertą)</w:t>
      </w:r>
      <w:r>
        <w:rPr>
          <w:rFonts w:ascii="Arial" w:hAnsi="Arial" w:cs="Arial"/>
          <w:i/>
          <w:sz w:val="16"/>
          <w:szCs w:val="16"/>
        </w:rPr>
        <w:t>,</w:t>
      </w:r>
    </w:p>
    <w:p w14:paraId="2D4D2239" w14:textId="31BD78B3" w:rsidR="003536A3" w:rsidRPr="003536A3" w:rsidRDefault="003536A3" w:rsidP="003536A3">
      <w:pPr>
        <w:rPr>
          <w:rFonts w:ascii="Arial" w:hAnsi="Arial" w:cs="Arial"/>
          <w:i/>
          <w:iCs/>
          <w:sz w:val="16"/>
          <w:szCs w:val="16"/>
        </w:rPr>
      </w:pPr>
      <w:r w:rsidRPr="003536A3">
        <w:rPr>
          <w:rFonts w:ascii="Arial" w:hAnsi="Arial" w:cs="Arial"/>
          <w:i/>
          <w:sz w:val="16"/>
          <w:szCs w:val="16"/>
          <w:u w:val="single"/>
        </w:rPr>
        <w:t>Załącznik nr 3 do oferty</w:t>
      </w:r>
      <w:r>
        <w:rPr>
          <w:rFonts w:ascii="Arial" w:hAnsi="Arial" w:cs="Arial"/>
          <w:i/>
          <w:sz w:val="16"/>
          <w:szCs w:val="16"/>
        </w:rPr>
        <w:t xml:space="preserve"> – </w:t>
      </w:r>
      <w:r w:rsidRPr="003536A3">
        <w:rPr>
          <w:rFonts w:ascii="Arial" w:hAnsi="Arial" w:cs="Arial"/>
          <w:i/>
          <w:sz w:val="16"/>
          <w:szCs w:val="16"/>
        </w:rPr>
        <w:t xml:space="preserve">wzór </w:t>
      </w:r>
      <w:r w:rsidRPr="003536A3">
        <w:rPr>
          <w:rFonts w:ascii="Arial" w:hAnsi="Arial" w:cs="Arial"/>
          <w:i/>
          <w:iCs/>
          <w:sz w:val="16"/>
          <w:szCs w:val="16"/>
        </w:rPr>
        <w:t>oświadczenia</w:t>
      </w:r>
      <w:r w:rsidRPr="003536A3">
        <w:rPr>
          <w:rFonts w:ascii="Arial" w:hAnsi="Arial" w:cs="Arial"/>
          <w:i/>
          <w:iCs/>
          <w:sz w:val="16"/>
          <w:szCs w:val="16"/>
          <w:u w:val="single"/>
        </w:rPr>
        <w:t xml:space="preserve"> </w:t>
      </w:r>
      <w:r w:rsidRPr="003536A3">
        <w:rPr>
          <w:rFonts w:ascii="Arial" w:hAnsi="Arial" w:cs="Arial"/>
          <w:i/>
          <w:iCs/>
          <w:sz w:val="16"/>
          <w:szCs w:val="16"/>
        </w:rPr>
        <w:t xml:space="preserve">dotyczącego przesłanek wykluczenia z art.5K Rozporządzenia 833/2014 oraz art. 7 ust.1ustawy o szczególnych rozwiązaniach w zakresie przeciwdziałania wspieraniu agresji na Ukrainę oraz służących ochronie bezpieczeństwa narodowego ( Dz.U. z 2022 </w:t>
      </w:r>
      <w:proofErr w:type="spellStart"/>
      <w:r w:rsidRPr="003536A3">
        <w:rPr>
          <w:rFonts w:ascii="Arial" w:hAnsi="Arial" w:cs="Arial"/>
          <w:i/>
          <w:iCs/>
          <w:sz w:val="16"/>
          <w:szCs w:val="16"/>
        </w:rPr>
        <w:t>poz</w:t>
      </w:r>
      <w:proofErr w:type="spellEnd"/>
      <w:r w:rsidRPr="003536A3">
        <w:rPr>
          <w:rFonts w:ascii="Arial" w:hAnsi="Arial" w:cs="Arial"/>
          <w:i/>
          <w:iCs/>
          <w:sz w:val="16"/>
          <w:szCs w:val="16"/>
        </w:rPr>
        <w:t xml:space="preserve"> 835) ( z ofertą)</w:t>
      </w:r>
    </w:p>
    <w:p w14:paraId="4F794C8A" w14:textId="56F14E6E" w:rsidR="006D2709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 xml:space="preserve">Załącznik nr </w:t>
      </w:r>
      <w:r w:rsidR="003536A3">
        <w:rPr>
          <w:rFonts w:ascii="Arial" w:hAnsi="Arial" w:cs="Arial"/>
          <w:i/>
          <w:sz w:val="16"/>
          <w:szCs w:val="16"/>
          <w:u w:val="single"/>
        </w:rPr>
        <w:t>4</w:t>
      </w:r>
      <w:r w:rsidRPr="004E318E">
        <w:rPr>
          <w:rFonts w:ascii="Arial" w:hAnsi="Arial" w:cs="Arial"/>
          <w:i/>
          <w:sz w:val="16"/>
          <w:szCs w:val="16"/>
          <w:u w:val="single"/>
        </w:rPr>
        <w:t xml:space="preserve"> do oferty</w:t>
      </w:r>
      <w:r>
        <w:rPr>
          <w:rFonts w:ascii="Arial" w:hAnsi="Arial" w:cs="Arial"/>
          <w:i/>
          <w:sz w:val="16"/>
          <w:szCs w:val="16"/>
        </w:rPr>
        <w:t xml:space="preserve"> – </w:t>
      </w:r>
      <w:r w:rsidRPr="004E318E">
        <w:rPr>
          <w:rFonts w:ascii="Arial" w:hAnsi="Arial" w:cs="Arial"/>
          <w:i/>
          <w:sz w:val="16"/>
          <w:szCs w:val="16"/>
        </w:rPr>
        <w:t xml:space="preserve">wzór oświadczenia dotyczący przynależności lub braku przynależności </w:t>
      </w:r>
      <w:r>
        <w:rPr>
          <w:rFonts w:ascii="Arial" w:hAnsi="Arial" w:cs="Arial"/>
          <w:i/>
          <w:sz w:val="16"/>
          <w:szCs w:val="16"/>
        </w:rPr>
        <w:t>do tej samej grupy kapitałowej (</w:t>
      </w:r>
      <w:r w:rsidRPr="004E318E">
        <w:rPr>
          <w:rFonts w:ascii="Arial" w:hAnsi="Arial" w:cs="Arial"/>
          <w:i/>
          <w:sz w:val="16"/>
          <w:szCs w:val="16"/>
        </w:rPr>
        <w:t>na wezwanie)</w:t>
      </w:r>
      <w:r>
        <w:rPr>
          <w:rFonts w:ascii="Arial" w:hAnsi="Arial" w:cs="Arial"/>
          <w:i/>
          <w:sz w:val="16"/>
          <w:szCs w:val="16"/>
        </w:rPr>
        <w:t>,</w:t>
      </w:r>
      <w:r w:rsidRPr="004E318E">
        <w:rPr>
          <w:rFonts w:ascii="Arial" w:hAnsi="Arial" w:cs="Arial"/>
          <w:i/>
          <w:sz w:val="16"/>
          <w:szCs w:val="16"/>
        </w:rPr>
        <w:t xml:space="preserve">  </w:t>
      </w:r>
    </w:p>
    <w:p w14:paraId="5F94D943" w14:textId="08FD787F" w:rsidR="00A84A8E" w:rsidRPr="00A84A8E" w:rsidRDefault="00A84A8E" w:rsidP="006D2709">
      <w:pPr>
        <w:rPr>
          <w:rFonts w:ascii="Arial" w:hAnsi="Arial" w:cs="Arial"/>
          <w:i/>
          <w:sz w:val="16"/>
          <w:szCs w:val="16"/>
          <w:u w:val="single"/>
        </w:rPr>
      </w:pPr>
      <w:r w:rsidRPr="00A84A8E">
        <w:rPr>
          <w:rFonts w:ascii="Arial" w:hAnsi="Arial" w:cs="Arial"/>
          <w:i/>
          <w:sz w:val="16"/>
          <w:szCs w:val="16"/>
          <w:u w:val="single"/>
        </w:rPr>
        <w:lastRenderedPageBreak/>
        <w:t xml:space="preserve">Załącznik nr 5 do oferty </w:t>
      </w:r>
      <w:r w:rsidRPr="00A84A8E">
        <w:rPr>
          <w:rFonts w:ascii="Arial" w:hAnsi="Arial" w:cs="Arial"/>
          <w:i/>
          <w:sz w:val="16"/>
          <w:szCs w:val="16"/>
        </w:rPr>
        <w:t xml:space="preserve">- wzór wykazu zrealizowanych dostaw </w:t>
      </w:r>
      <w:r>
        <w:rPr>
          <w:rFonts w:ascii="Arial" w:hAnsi="Arial" w:cs="Arial"/>
          <w:i/>
          <w:sz w:val="16"/>
          <w:szCs w:val="16"/>
        </w:rPr>
        <w:t xml:space="preserve"> ( na wezwanie)</w:t>
      </w:r>
      <w:r w:rsidRPr="00A84A8E">
        <w:rPr>
          <w:rFonts w:ascii="Arial" w:hAnsi="Arial" w:cs="Arial"/>
          <w:i/>
          <w:sz w:val="16"/>
          <w:szCs w:val="16"/>
        </w:rPr>
        <w:t>,</w:t>
      </w:r>
    </w:p>
    <w:p w14:paraId="59AF42DF" w14:textId="48AAC9FA" w:rsidR="00627C35" w:rsidRPr="00D46C64" w:rsidRDefault="006D2709" w:rsidP="00D46C64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 xml:space="preserve">Załącznik nr </w:t>
      </w:r>
      <w:r w:rsidR="00A84A8E">
        <w:rPr>
          <w:rFonts w:ascii="Arial" w:hAnsi="Arial" w:cs="Arial"/>
          <w:i/>
          <w:sz w:val="16"/>
          <w:szCs w:val="16"/>
          <w:u w:val="single"/>
        </w:rPr>
        <w:t>6</w:t>
      </w:r>
      <w:r w:rsidRPr="004E318E">
        <w:rPr>
          <w:rFonts w:ascii="Arial" w:hAnsi="Arial" w:cs="Arial"/>
          <w:i/>
          <w:sz w:val="16"/>
          <w:szCs w:val="16"/>
          <w:u w:val="single"/>
        </w:rPr>
        <w:t xml:space="preserve"> do oferty</w:t>
      </w:r>
      <w:r w:rsidRPr="004E318E">
        <w:rPr>
          <w:rFonts w:ascii="Arial" w:hAnsi="Arial" w:cs="Arial"/>
          <w:i/>
          <w:sz w:val="16"/>
          <w:szCs w:val="16"/>
        </w:rPr>
        <w:t>- wzór zobowiązania innego podmiotu do udostępnienia niezbędnych zasobów Wykonawcy</w:t>
      </w:r>
      <w:r>
        <w:rPr>
          <w:rFonts w:ascii="Arial" w:hAnsi="Arial" w:cs="Arial"/>
          <w:i/>
          <w:sz w:val="16"/>
          <w:szCs w:val="16"/>
        </w:rPr>
        <w:t xml:space="preserve"> (jeśli dotyczy).</w:t>
      </w:r>
    </w:p>
    <w:sectPr w:rsidR="00627C35" w:rsidRPr="00D46C64" w:rsidSect="001D3E1E">
      <w:headerReference w:type="default" r:id="rId9"/>
      <w:footerReference w:type="default" r:id="rId10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CE6A9" w14:textId="77777777" w:rsidR="00A203AB" w:rsidRDefault="00A203AB">
      <w:pPr>
        <w:spacing w:after="0" w:line="240" w:lineRule="auto"/>
      </w:pPr>
      <w:r>
        <w:separator/>
      </w:r>
    </w:p>
  </w:endnote>
  <w:endnote w:type="continuationSeparator" w:id="0">
    <w:p w14:paraId="04F4A7A8" w14:textId="77777777" w:rsidR="00A203AB" w:rsidRDefault="00A20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imesNewRoman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D6C93" w14:textId="77777777" w:rsidR="001117FC" w:rsidRDefault="001117F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1C74B" w14:textId="77777777" w:rsidR="00A203AB" w:rsidRDefault="00A203AB">
      <w:pPr>
        <w:spacing w:after="0" w:line="240" w:lineRule="auto"/>
      </w:pPr>
      <w:r>
        <w:separator/>
      </w:r>
    </w:p>
  </w:footnote>
  <w:footnote w:type="continuationSeparator" w:id="0">
    <w:p w14:paraId="67AC26CC" w14:textId="77777777" w:rsidR="00A203AB" w:rsidRDefault="00A20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20" w:type="dxa"/>
      <w:tblInd w:w="-3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92"/>
      <w:gridCol w:w="567"/>
      <w:gridCol w:w="2514"/>
      <w:gridCol w:w="3447"/>
    </w:tblGrid>
    <w:tr w:rsidR="001117FC" w:rsidRPr="005D7314" w14:paraId="6EA9873D" w14:textId="77777777" w:rsidTr="00A41D09">
      <w:trPr>
        <w:cantSplit/>
        <w:trHeight w:val="390"/>
      </w:trPr>
      <w:tc>
        <w:tcPr>
          <w:tcW w:w="4359" w:type="dxa"/>
          <w:gridSpan w:val="2"/>
        </w:tcPr>
        <w:p w14:paraId="7C9058E1" w14:textId="77777777" w:rsidR="001117FC" w:rsidRPr="005D7314" w:rsidRDefault="001117FC" w:rsidP="00A41D09">
          <w:pPr>
            <w:spacing w:after="0" w:line="240" w:lineRule="auto"/>
            <w:rPr>
              <w:rFonts w:ascii="Times New Roman" w:eastAsia="Arial" w:hAnsi="Times New Roman" w:cs="Times New Roman"/>
              <w:sz w:val="20"/>
              <w:szCs w:val="24"/>
            </w:rPr>
          </w:pPr>
          <w:r w:rsidRPr="005D7314">
            <w:rPr>
              <w:rFonts w:ascii="Times New Roman" w:eastAsia="Times New Roman" w:hAnsi="Times New Roman" w:cs="Times New Roman"/>
              <w:b/>
              <w:bCs/>
              <w:noProof/>
              <w:sz w:val="24"/>
              <w:szCs w:val="24"/>
              <w:lang w:eastAsia="pl-PL"/>
            </w:rPr>
            <w:drawing>
              <wp:inline distT="0" distB="0" distL="0" distR="0" wp14:anchorId="63EE4628" wp14:editId="4706562E">
                <wp:extent cx="1514475" cy="485775"/>
                <wp:effectExtent l="0" t="0" r="0" b="0"/>
                <wp:docPr id="1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4857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61" w:type="dxa"/>
          <w:gridSpan w:val="2"/>
        </w:tcPr>
        <w:p w14:paraId="48AEA2D4" w14:textId="311146DA" w:rsidR="001117FC" w:rsidRPr="005D7314" w:rsidRDefault="001117FC" w:rsidP="00A41D09">
          <w:pPr>
            <w:keepNext/>
            <w:numPr>
              <w:ilvl w:val="0"/>
              <w:numId w:val="1"/>
            </w:numPr>
            <w:tabs>
              <w:tab w:val="clear" w:pos="0"/>
            </w:tabs>
            <w:spacing w:before="240" w:after="60" w:line="240" w:lineRule="auto"/>
            <w:jc w:val="right"/>
            <w:outlineLvl w:val="0"/>
            <w:rPr>
              <w:rFonts w:ascii="Arial" w:eastAsia="Times New Roman" w:hAnsi="Arial" w:cs="Arial"/>
              <w:b/>
              <w:bCs/>
              <w:kern w:val="1"/>
              <w:sz w:val="32"/>
              <w:szCs w:val="32"/>
            </w:rPr>
          </w:pPr>
          <w:proofErr w:type="spellStart"/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zn</w:t>
          </w:r>
          <w:proofErr w:type="spellEnd"/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 xml:space="preserve">. </w:t>
          </w:r>
          <w:proofErr w:type="spellStart"/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spr</w:t>
          </w:r>
          <w:proofErr w:type="spellEnd"/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. ZP.261.</w:t>
          </w:r>
          <w:r w:rsidR="008C7E24"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11</w:t>
          </w:r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.202</w:t>
          </w:r>
          <w:r w:rsidR="00EC0D40"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4</w:t>
          </w:r>
        </w:p>
      </w:tc>
    </w:tr>
    <w:tr w:rsidR="001117FC" w:rsidRPr="005D7314" w14:paraId="3FAA96A0" w14:textId="77777777" w:rsidTr="00A41D09">
      <w:trPr>
        <w:cantSplit/>
        <w:trHeight w:hRule="exact" w:val="170"/>
      </w:trPr>
      <w:tc>
        <w:tcPr>
          <w:tcW w:w="4359" w:type="dxa"/>
          <w:gridSpan w:val="2"/>
        </w:tcPr>
        <w:p w14:paraId="78B62266" w14:textId="77777777" w:rsidR="001117FC" w:rsidRPr="005D7314" w:rsidRDefault="001117FC" w:rsidP="00A41D0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20"/>
              <w:szCs w:val="24"/>
              <w:lang w:eastAsia="pl-PL"/>
            </w:rPr>
          </w:pPr>
        </w:p>
      </w:tc>
      <w:tc>
        <w:tcPr>
          <w:tcW w:w="5961" w:type="dxa"/>
          <w:gridSpan w:val="2"/>
        </w:tcPr>
        <w:p w14:paraId="7E528AFA" w14:textId="77777777" w:rsidR="001117FC" w:rsidRPr="005D7314" w:rsidRDefault="001117FC" w:rsidP="00A41D09">
          <w:pPr>
            <w:keepNext/>
            <w:numPr>
              <w:ilvl w:val="0"/>
              <w:numId w:val="1"/>
            </w:numPr>
            <w:tabs>
              <w:tab w:val="clear" w:pos="0"/>
            </w:tabs>
            <w:snapToGrid w:val="0"/>
            <w:spacing w:before="240" w:after="60" w:line="240" w:lineRule="auto"/>
            <w:outlineLvl w:val="0"/>
            <w:rPr>
              <w:rFonts w:ascii="Lato" w:eastAsia="Times New Roman" w:hAnsi="Lato" w:cs="Lato"/>
              <w:b/>
              <w:bCs/>
              <w:kern w:val="1"/>
              <w:sz w:val="20"/>
              <w:szCs w:val="32"/>
              <w:lang w:eastAsia="pl-PL"/>
            </w:rPr>
          </w:pPr>
        </w:p>
      </w:tc>
    </w:tr>
    <w:tr w:rsidR="001117FC" w:rsidRPr="005D7314" w14:paraId="211E0AFE" w14:textId="77777777" w:rsidTr="00A41D09">
      <w:trPr>
        <w:cantSplit/>
        <w:trHeight w:val="23"/>
      </w:trPr>
      <w:tc>
        <w:tcPr>
          <w:tcW w:w="3792" w:type="dxa"/>
          <w:shd w:val="clear" w:color="auto" w:fill="508246"/>
          <w:vAlign w:val="center"/>
        </w:tcPr>
        <w:p w14:paraId="0E615111" w14:textId="77777777" w:rsidR="001117FC" w:rsidRPr="005D7314" w:rsidRDefault="001117FC" w:rsidP="00A41D0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12"/>
              <w:szCs w:val="12"/>
              <w:lang w:eastAsia="pl-PL"/>
            </w:rPr>
          </w:pPr>
        </w:p>
      </w:tc>
      <w:tc>
        <w:tcPr>
          <w:tcW w:w="3081" w:type="dxa"/>
          <w:gridSpan w:val="2"/>
          <w:shd w:val="clear" w:color="auto" w:fill="443425"/>
          <w:vAlign w:val="center"/>
        </w:tcPr>
        <w:p w14:paraId="466FC3F4" w14:textId="77777777" w:rsidR="001117FC" w:rsidRPr="005D7314" w:rsidRDefault="001117FC" w:rsidP="00A41D0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16"/>
              <w:szCs w:val="16"/>
              <w:lang w:eastAsia="pl-PL"/>
            </w:rPr>
          </w:pPr>
        </w:p>
      </w:tc>
      <w:tc>
        <w:tcPr>
          <w:tcW w:w="3447" w:type="dxa"/>
          <w:shd w:val="clear" w:color="auto" w:fill="D6B269"/>
          <w:vAlign w:val="center"/>
        </w:tcPr>
        <w:p w14:paraId="48BD4C1F" w14:textId="77777777" w:rsidR="001117FC" w:rsidRPr="005D7314" w:rsidRDefault="001117FC" w:rsidP="00A41D0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16"/>
              <w:szCs w:val="16"/>
              <w:lang w:eastAsia="pl-PL"/>
            </w:rPr>
          </w:pPr>
        </w:p>
      </w:tc>
    </w:tr>
    <w:tr w:rsidR="001117FC" w:rsidRPr="005D7314" w14:paraId="2DBD17CC" w14:textId="77777777" w:rsidTr="00A41D09">
      <w:trPr>
        <w:cantSplit/>
      </w:trPr>
      <w:tc>
        <w:tcPr>
          <w:tcW w:w="10320" w:type="dxa"/>
          <w:gridSpan w:val="4"/>
          <w:vAlign w:val="bottom"/>
        </w:tcPr>
        <w:p w14:paraId="189881ED" w14:textId="77777777" w:rsidR="001117FC" w:rsidRPr="005D7314" w:rsidRDefault="001117FC" w:rsidP="00A41D09">
          <w:pPr>
            <w:keepNext/>
            <w:numPr>
              <w:ilvl w:val="0"/>
              <w:numId w:val="1"/>
            </w:numPr>
            <w:tabs>
              <w:tab w:val="clear" w:pos="0"/>
            </w:tabs>
            <w:spacing w:before="120" w:after="0" w:line="240" w:lineRule="auto"/>
            <w:outlineLvl w:val="2"/>
            <w:rPr>
              <w:rFonts w:ascii="Arial" w:eastAsia="Times New Roman" w:hAnsi="Arial" w:cs="Arial"/>
              <w:b/>
              <w:bCs/>
              <w:sz w:val="24"/>
              <w:szCs w:val="24"/>
            </w:rPr>
          </w:pPr>
          <w:r w:rsidRPr="005D7314">
            <w:rPr>
              <w:rFonts w:ascii="Lato" w:eastAsia="Times New Roman" w:hAnsi="Lato" w:cs="Lato"/>
              <w:sz w:val="20"/>
              <w:szCs w:val="24"/>
            </w:rPr>
            <w:t xml:space="preserve">Ustrzyki Górne 19, 38-713 Lutowiska | tel./fax: 13 461 0610, 13 461 0650 | www.bdpn.pl  | e-mail:dyrekcja@bdpn.pl </w:t>
          </w:r>
        </w:p>
      </w:tc>
    </w:tr>
  </w:tbl>
  <w:p w14:paraId="4A46B783" w14:textId="77777777" w:rsidR="001117FC" w:rsidRDefault="001117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043C2718"/>
    <w:multiLevelType w:val="hybridMultilevel"/>
    <w:tmpl w:val="91804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044D3F"/>
    <w:multiLevelType w:val="hybridMultilevel"/>
    <w:tmpl w:val="74DA615E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B2B2B79"/>
    <w:multiLevelType w:val="hybridMultilevel"/>
    <w:tmpl w:val="CF906C9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B5711"/>
    <w:multiLevelType w:val="hybridMultilevel"/>
    <w:tmpl w:val="C4E8819E"/>
    <w:lvl w:ilvl="0" w:tplc="6EA2D8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3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6D120AAB"/>
    <w:multiLevelType w:val="hybridMultilevel"/>
    <w:tmpl w:val="FD2E826E"/>
    <w:lvl w:ilvl="0" w:tplc="CDA00A5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2929263">
    <w:abstractNumId w:val="0"/>
  </w:num>
  <w:num w:numId="2" w16cid:durableId="116798980">
    <w:abstractNumId w:val="1"/>
  </w:num>
  <w:num w:numId="3" w16cid:durableId="653920904">
    <w:abstractNumId w:val="2"/>
  </w:num>
  <w:num w:numId="4" w16cid:durableId="1106659522">
    <w:abstractNumId w:val="3"/>
  </w:num>
  <w:num w:numId="5" w16cid:durableId="1516308421">
    <w:abstractNumId w:val="4"/>
  </w:num>
  <w:num w:numId="6" w16cid:durableId="131559068">
    <w:abstractNumId w:val="5"/>
  </w:num>
  <w:num w:numId="7" w16cid:durableId="254367614">
    <w:abstractNumId w:val="6"/>
  </w:num>
  <w:num w:numId="8" w16cid:durableId="1044334577">
    <w:abstractNumId w:val="7"/>
  </w:num>
  <w:num w:numId="9" w16cid:durableId="1416509671">
    <w:abstractNumId w:val="8"/>
  </w:num>
  <w:num w:numId="10" w16cid:durableId="935868220">
    <w:abstractNumId w:val="9"/>
  </w:num>
  <w:num w:numId="11" w16cid:durableId="1288466742">
    <w:abstractNumId w:val="15"/>
  </w:num>
  <w:num w:numId="12" w16cid:durableId="592518039">
    <w:abstractNumId w:val="13"/>
  </w:num>
  <w:num w:numId="13" w16cid:durableId="314069976">
    <w:abstractNumId w:val="28"/>
  </w:num>
  <w:num w:numId="14" w16cid:durableId="1289583015">
    <w:abstractNumId w:val="25"/>
  </w:num>
  <w:num w:numId="15" w16cid:durableId="1665738859">
    <w:abstractNumId w:val="23"/>
  </w:num>
  <w:num w:numId="16" w16cid:durableId="1189949608">
    <w:abstractNumId w:val="11"/>
  </w:num>
  <w:num w:numId="17" w16cid:durableId="1624655233">
    <w:abstractNumId w:val="24"/>
  </w:num>
  <w:num w:numId="18" w16cid:durableId="1018193474">
    <w:abstractNumId w:val="22"/>
  </w:num>
  <w:num w:numId="19" w16cid:durableId="1295327645">
    <w:abstractNumId w:val="12"/>
  </w:num>
  <w:num w:numId="20" w16cid:durableId="1183670023">
    <w:abstractNumId w:val="19"/>
  </w:num>
  <w:num w:numId="21" w16cid:durableId="646981802">
    <w:abstractNumId w:val="21"/>
  </w:num>
  <w:num w:numId="22" w16cid:durableId="1696610255">
    <w:abstractNumId w:val="26"/>
  </w:num>
  <w:num w:numId="23" w16cid:durableId="1810703435">
    <w:abstractNumId w:val="17"/>
  </w:num>
  <w:num w:numId="24" w16cid:durableId="1884170400">
    <w:abstractNumId w:val="14"/>
  </w:num>
  <w:num w:numId="25" w16cid:durableId="1568760367">
    <w:abstractNumId w:val="10"/>
  </w:num>
  <w:num w:numId="26" w16cid:durableId="1992905637">
    <w:abstractNumId w:val="27"/>
  </w:num>
  <w:num w:numId="27" w16cid:durableId="303389618">
    <w:abstractNumId w:val="20"/>
  </w:num>
  <w:num w:numId="28" w16cid:durableId="75787649">
    <w:abstractNumId w:val="18"/>
  </w:num>
  <w:num w:numId="29" w16cid:durableId="203341377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01A29"/>
    <w:rsid w:val="00017A40"/>
    <w:rsid w:val="000244E8"/>
    <w:rsid w:val="00043DC1"/>
    <w:rsid w:val="00061AA3"/>
    <w:rsid w:val="00067B37"/>
    <w:rsid w:val="00070E09"/>
    <w:rsid w:val="00072A8E"/>
    <w:rsid w:val="000823D9"/>
    <w:rsid w:val="00087856"/>
    <w:rsid w:val="00096946"/>
    <w:rsid w:val="000B0CB8"/>
    <w:rsid w:val="000B18CE"/>
    <w:rsid w:val="000D6224"/>
    <w:rsid w:val="000D78DA"/>
    <w:rsid w:val="000E319A"/>
    <w:rsid w:val="000F0CD2"/>
    <w:rsid w:val="0010066D"/>
    <w:rsid w:val="00106CB4"/>
    <w:rsid w:val="00111130"/>
    <w:rsid w:val="001117FC"/>
    <w:rsid w:val="00116916"/>
    <w:rsid w:val="00123D79"/>
    <w:rsid w:val="001313E0"/>
    <w:rsid w:val="00135D94"/>
    <w:rsid w:val="001403BF"/>
    <w:rsid w:val="00151620"/>
    <w:rsid w:val="00154676"/>
    <w:rsid w:val="0016463D"/>
    <w:rsid w:val="001741A5"/>
    <w:rsid w:val="001839B5"/>
    <w:rsid w:val="00184F7A"/>
    <w:rsid w:val="00194249"/>
    <w:rsid w:val="001A3EC6"/>
    <w:rsid w:val="001D07C4"/>
    <w:rsid w:val="001D3E1E"/>
    <w:rsid w:val="00200FD9"/>
    <w:rsid w:val="00204663"/>
    <w:rsid w:val="00262A73"/>
    <w:rsid w:val="00271454"/>
    <w:rsid w:val="00271AF4"/>
    <w:rsid w:val="00282693"/>
    <w:rsid w:val="00287F62"/>
    <w:rsid w:val="00294A2C"/>
    <w:rsid w:val="002C0DA8"/>
    <w:rsid w:val="002E09B7"/>
    <w:rsid w:val="002F6434"/>
    <w:rsid w:val="0030039E"/>
    <w:rsid w:val="00300860"/>
    <w:rsid w:val="00301DC1"/>
    <w:rsid w:val="00312159"/>
    <w:rsid w:val="00313AFB"/>
    <w:rsid w:val="003536A3"/>
    <w:rsid w:val="00373677"/>
    <w:rsid w:val="00392C0E"/>
    <w:rsid w:val="003A3C6D"/>
    <w:rsid w:val="003C4C07"/>
    <w:rsid w:val="003D275F"/>
    <w:rsid w:val="00414C82"/>
    <w:rsid w:val="004331AD"/>
    <w:rsid w:val="00440BF7"/>
    <w:rsid w:val="00457712"/>
    <w:rsid w:val="00461AC3"/>
    <w:rsid w:val="00481373"/>
    <w:rsid w:val="00487560"/>
    <w:rsid w:val="004902DB"/>
    <w:rsid w:val="00492FED"/>
    <w:rsid w:val="004A0566"/>
    <w:rsid w:val="004A26AB"/>
    <w:rsid w:val="004A6B8B"/>
    <w:rsid w:val="004C54EF"/>
    <w:rsid w:val="004D2334"/>
    <w:rsid w:val="004E318E"/>
    <w:rsid w:val="004F0006"/>
    <w:rsid w:val="004F2E7F"/>
    <w:rsid w:val="004F324F"/>
    <w:rsid w:val="005037EB"/>
    <w:rsid w:val="0050517C"/>
    <w:rsid w:val="00512624"/>
    <w:rsid w:val="0053117A"/>
    <w:rsid w:val="00575067"/>
    <w:rsid w:val="005A7EC8"/>
    <w:rsid w:val="005B34AE"/>
    <w:rsid w:val="005C3CF6"/>
    <w:rsid w:val="005D7314"/>
    <w:rsid w:val="005E18BB"/>
    <w:rsid w:val="005E486E"/>
    <w:rsid w:val="005F3286"/>
    <w:rsid w:val="00611697"/>
    <w:rsid w:val="00613E77"/>
    <w:rsid w:val="006238A4"/>
    <w:rsid w:val="0062396E"/>
    <w:rsid w:val="00627C35"/>
    <w:rsid w:val="006306FD"/>
    <w:rsid w:val="00631875"/>
    <w:rsid w:val="006370B5"/>
    <w:rsid w:val="00641F2D"/>
    <w:rsid w:val="006445E4"/>
    <w:rsid w:val="00645E94"/>
    <w:rsid w:val="006533BF"/>
    <w:rsid w:val="00657CDF"/>
    <w:rsid w:val="006722FD"/>
    <w:rsid w:val="00677A32"/>
    <w:rsid w:val="00683BAE"/>
    <w:rsid w:val="00693574"/>
    <w:rsid w:val="006A1B9B"/>
    <w:rsid w:val="006B7278"/>
    <w:rsid w:val="006C2EB7"/>
    <w:rsid w:val="006D2709"/>
    <w:rsid w:val="006D3E3B"/>
    <w:rsid w:val="006D62CF"/>
    <w:rsid w:val="006D6486"/>
    <w:rsid w:val="006E3513"/>
    <w:rsid w:val="006E686E"/>
    <w:rsid w:val="007229AE"/>
    <w:rsid w:val="00731877"/>
    <w:rsid w:val="0073318E"/>
    <w:rsid w:val="00733A3C"/>
    <w:rsid w:val="0073494E"/>
    <w:rsid w:val="007365C8"/>
    <w:rsid w:val="0074147E"/>
    <w:rsid w:val="00761A17"/>
    <w:rsid w:val="00766323"/>
    <w:rsid w:val="00780AE8"/>
    <w:rsid w:val="0078173C"/>
    <w:rsid w:val="00793AB1"/>
    <w:rsid w:val="00793E4E"/>
    <w:rsid w:val="007B517A"/>
    <w:rsid w:val="007F7231"/>
    <w:rsid w:val="008048E3"/>
    <w:rsid w:val="00863879"/>
    <w:rsid w:val="008702D2"/>
    <w:rsid w:val="008725D2"/>
    <w:rsid w:val="00880049"/>
    <w:rsid w:val="00885EB3"/>
    <w:rsid w:val="00887CBA"/>
    <w:rsid w:val="008A274B"/>
    <w:rsid w:val="008C002B"/>
    <w:rsid w:val="008C475C"/>
    <w:rsid w:val="008C7E24"/>
    <w:rsid w:val="008D28A3"/>
    <w:rsid w:val="008F1052"/>
    <w:rsid w:val="00900F89"/>
    <w:rsid w:val="00925393"/>
    <w:rsid w:val="00926540"/>
    <w:rsid w:val="00926DBF"/>
    <w:rsid w:val="0094360E"/>
    <w:rsid w:val="009467EB"/>
    <w:rsid w:val="00947D67"/>
    <w:rsid w:val="0096665A"/>
    <w:rsid w:val="00981D95"/>
    <w:rsid w:val="0099577E"/>
    <w:rsid w:val="009961A3"/>
    <w:rsid w:val="00996D02"/>
    <w:rsid w:val="009A41CC"/>
    <w:rsid w:val="009C45EC"/>
    <w:rsid w:val="00A05602"/>
    <w:rsid w:val="00A203AB"/>
    <w:rsid w:val="00A27798"/>
    <w:rsid w:val="00A41D09"/>
    <w:rsid w:val="00A51171"/>
    <w:rsid w:val="00A52DF8"/>
    <w:rsid w:val="00A64DE8"/>
    <w:rsid w:val="00A67537"/>
    <w:rsid w:val="00A849C9"/>
    <w:rsid w:val="00A84A8E"/>
    <w:rsid w:val="00AA37CC"/>
    <w:rsid w:val="00AB775D"/>
    <w:rsid w:val="00AC275A"/>
    <w:rsid w:val="00AD70AB"/>
    <w:rsid w:val="00AF3869"/>
    <w:rsid w:val="00AF64BC"/>
    <w:rsid w:val="00B10657"/>
    <w:rsid w:val="00B150D0"/>
    <w:rsid w:val="00B30DBD"/>
    <w:rsid w:val="00B35904"/>
    <w:rsid w:val="00B4149B"/>
    <w:rsid w:val="00B44BA0"/>
    <w:rsid w:val="00B46166"/>
    <w:rsid w:val="00B62ACC"/>
    <w:rsid w:val="00B72135"/>
    <w:rsid w:val="00B85411"/>
    <w:rsid w:val="00B94FB1"/>
    <w:rsid w:val="00BB18CB"/>
    <w:rsid w:val="00BB79CB"/>
    <w:rsid w:val="00BC5646"/>
    <w:rsid w:val="00BD52D0"/>
    <w:rsid w:val="00BE0A77"/>
    <w:rsid w:val="00C1000F"/>
    <w:rsid w:val="00C12560"/>
    <w:rsid w:val="00C35622"/>
    <w:rsid w:val="00C41238"/>
    <w:rsid w:val="00C50308"/>
    <w:rsid w:val="00C53745"/>
    <w:rsid w:val="00C94A15"/>
    <w:rsid w:val="00CE0D62"/>
    <w:rsid w:val="00D07B44"/>
    <w:rsid w:val="00D26C00"/>
    <w:rsid w:val="00D3427E"/>
    <w:rsid w:val="00D456CE"/>
    <w:rsid w:val="00D46C64"/>
    <w:rsid w:val="00D52486"/>
    <w:rsid w:val="00D53E56"/>
    <w:rsid w:val="00D63926"/>
    <w:rsid w:val="00D77EE2"/>
    <w:rsid w:val="00D80A41"/>
    <w:rsid w:val="00D844D5"/>
    <w:rsid w:val="00DA5837"/>
    <w:rsid w:val="00DB676C"/>
    <w:rsid w:val="00DD6E21"/>
    <w:rsid w:val="00E127B0"/>
    <w:rsid w:val="00E218D7"/>
    <w:rsid w:val="00E3613F"/>
    <w:rsid w:val="00E40A1C"/>
    <w:rsid w:val="00E43017"/>
    <w:rsid w:val="00E55F67"/>
    <w:rsid w:val="00E616B6"/>
    <w:rsid w:val="00E63487"/>
    <w:rsid w:val="00EC0D40"/>
    <w:rsid w:val="00EC199F"/>
    <w:rsid w:val="00EC3B86"/>
    <w:rsid w:val="00EF6B9B"/>
    <w:rsid w:val="00F059AC"/>
    <w:rsid w:val="00F200C9"/>
    <w:rsid w:val="00F26072"/>
    <w:rsid w:val="00F4472E"/>
    <w:rsid w:val="00F51AEE"/>
    <w:rsid w:val="00F60E25"/>
    <w:rsid w:val="00F67FEA"/>
    <w:rsid w:val="00F72F66"/>
    <w:rsid w:val="00F879FA"/>
    <w:rsid w:val="00F941BF"/>
    <w:rsid w:val="00F97032"/>
    <w:rsid w:val="00FA32B5"/>
    <w:rsid w:val="00FB141A"/>
    <w:rsid w:val="00FB2E1C"/>
    <w:rsid w:val="00FC435C"/>
    <w:rsid w:val="00FD0C12"/>
    <w:rsid w:val="00FD6D25"/>
    <w:rsid w:val="00FE2918"/>
    <w:rsid w:val="00FE743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97C3BE"/>
  <w15:docId w15:val="{137EAFFB-E360-4758-B291-A100098F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486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78173C"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rsid w:val="0078173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8173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8173C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78173C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8173C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8173C"/>
  </w:style>
  <w:style w:type="character" w:customStyle="1" w:styleId="WW8Num1z1">
    <w:name w:val="WW8Num1z1"/>
    <w:rsid w:val="0078173C"/>
  </w:style>
  <w:style w:type="character" w:customStyle="1" w:styleId="WW8Num1z2">
    <w:name w:val="WW8Num1z2"/>
    <w:rsid w:val="0078173C"/>
  </w:style>
  <w:style w:type="character" w:customStyle="1" w:styleId="WW8Num1z3">
    <w:name w:val="WW8Num1z3"/>
    <w:rsid w:val="0078173C"/>
  </w:style>
  <w:style w:type="character" w:customStyle="1" w:styleId="WW8Num1z4">
    <w:name w:val="WW8Num1z4"/>
    <w:rsid w:val="0078173C"/>
  </w:style>
  <w:style w:type="character" w:customStyle="1" w:styleId="WW8Num1z5">
    <w:name w:val="WW8Num1z5"/>
    <w:rsid w:val="0078173C"/>
  </w:style>
  <w:style w:type="character" w:customStyle="1" w:styleId="WW8Num1z6">
    <w:name w:val="WW8Num1z6"/>
    <w:rsid w:val="0078173C"/>
  </w:style>
  <w:style w:type="character" w:customStyle="1" w:styleId="WW8Num1z7">
    <w:name w:val="WW8Num1z7"/>
    <w:rsid w:val="0078173C"/>
  </w:style>
  <w:style w:type="character" w:customStyle="1" w:styleId="WW8Num1z8">
    <w:name w:val="WW8Num1z8"/>
    <w:rsid w:val="0078173C"/>
  </w:style>
  <w:style w:type="character" w:customStyle="1" w:styleId="WW8Num2z0">
    <w:name w:val="WW8Num2z0"/>
    <w:rsid w:val="0078173C"/>
    <w:rPr>
      <w:rFonts w:ascii="Symbol" w:hAnsi="Symbol" w:cs="Symbol" w:hint="default"/>
    </w:rPr>
  </w:style>
  <w:style w:type="character" w:customStyle="1" w:styleId="WW8Num3z0">
    <w:name w:val="WW8Num3z0"/>
    <w:rsid w:val="0078173C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  <w:rsid w:val="0078173C"/>
  </w:style>
  <w:style w:type="character" w:customStyle="1" w:styleId="WW8Num4z1">
    <w:name w:val="WW8Num4z1"/>
    <w:rsid w:val="0078173C"/>
  </w:style>
  <w:style w:type="character" w:customStyle="1" w:styleId="WW8Num4z2">
    <w:name w:val="WW8Num4z2"/>
    <w:rsid w:val="0078173C"/>
  </w:style>
  <w:style w:type="character" w:customStyle="1" w:styleId="WW8Num4z3">
    <w:name w:val="WW8Num4z3"/>
    <w:rsid w:val="0078173C"/>
  </w:style>
  <w:style w:type="character" w:customStyle="1" w:styleId="WW8Num4z4">
    <w:name w:val="WW8Num4z4"/>
    <w:rsid w:val="0078173C"/>
  </w:style>
  <w:style w:type="character" w:customStyle="1" w:styleId="WW8Num4z5">
    <w:name w:val="WW8Num4z5"/>
    <w:rsid w:val="0078173C"/>
  </w:style>
  <w:style w:type="character" w:customStyle="1" w:styleId="WW8Num4z6">
    <w:name w:val="WW8Num4z6"/>
    <w:rsid w:val="0078173C"/>
  </w:style>
  <w:style w:type="character" w:customStyle="1" w:styleId="WW8Num4z7">
    <w:name w:val="WW8Num4z7"/>
    <w:rsid w:val="0078173C"/>
  </w:style>
  <w:style w:type="character" w:customStyle="1" w:styleId="WW8Num4z8">
    <w:name w:val="WW8Num4z8"/>
    <w:rsid w:val="0078173C"/>
  </w:style>
  <w:style w:type="character" w:customStyle="1" w:styleId="WW8Num5z0">
    <w:name w:val="WW8Num5z0"/>
    <w:rsid w:val="0078173C"/>
  </w:style>
  <w:style w:type="character" w:customStyle="1" w:styleId="WW8Num6z0">
    <w:name w:val="WW8Num6z0"/>
    <w:rsid w:val="0078173C"/>
    <w:rPr>
      <w:rFonts w:hint="default"/>
    </w:rPr>
  </w:style>
  <w:style w:type="character" w:customStyle="1" w:styleId="WW8Num6z3">
    <w:name w:val="WW8Num6z3"/>
    <w:rsid w:val="0078173C"/>
    <w:rPr>
      <w:rFonts w:ascii="Symbol" w:hAnsi="Symbol" w:cs="Symbol" w:hint="default"/>
    </w:rPr>
  </w:style>
  <w:style w:type="character" w:customStyle="1" w:styleId="WW8Num6z6">
    <w:name w:val="WW8Num6z6"/>
    <w:rsid w:val="0078173C"/>
    <w:rPr>
      <w:rFonts w:hint="default"/>
      <w:sz w:val="22"/>
    </w:rPr>
  </w:style>
  <w:style w:type="character" w:customStyle="1" w:styleId="WW8Num7z0">
    <w:name w:val="WW8Num7z0"/>
    <w:rsid w:val="0078173C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sid w:val="0078173C"/>
    <w:rPr>
      <w:rFonts w:ascii="OpenSymbol" w:hAnsi="OpenSymbol" w:cs="OpenSymbol"/>
    </w:rPr>
  </w:style>
  <w:style w:type="character" w:customStyle="1" w:styleId="WW8Num8z0">
    <w:name w:val="WW8Num8z0"/>
    <w:rsid w:val="0078173C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sid w:val="0078173C"/>
    <w:rPr>
      <w:rFonts w:ascii="OpenSymbol" w:hAnsi="OpenSymbol" w:cs="OpenSymbol"/>
    </w:rPr>
  </w:style>
  <w:style w:type="character" w:customStyle="1" w:styleId="WW8Num9z0">
    <w:name w:val="WW8Num9z0"/>
    <w:rsid w:val="0078173C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sid w:val="0078173C"/>
    <w:rPr>
      <w:rFonts w:ascii="OpenSymbol" w:hAnsi="OpenSymbol" w:cs="OpenSymbol"/>
    </w:rPr>
  </w:style>
  <w:style w:type="character" w:customStyle="1" w:styleId="WW8Num10z0">
    <w:name w:val="WW8Num10z0"/>
    <w:rsid w:val="0078173C"/>
    <w:rPr>
      <w:b/>
      <w:bCs/>
      <w:sz w:val="22"/>
    </w:rPr>
  </w:style>
  <w:style w:type="character" w:customStyle="1" w:styleId="WW8Num10z1">
    <w:name w:val="WW8Num10z1"/>
    <w:rsid w:val="0078173C"/>
  </w:style>
  <w:style w:type="character" w:customStyle="1" w:styleId="WW8Num10z2">
    <w:name w:val="WW8Num10z2"/>
    <w:rsid w:val="0078173C"/>
  </w:style>
  <w:style w:type="character" w:customStyle="1" w:styleId="WW8Num10z3">
    <w:name w:val="WW8Num10z3"/>
    <w:rsid w:val="0078173C"/>
  </w:style>
  <w:style w:type="character" w:customStyle="1" w:styleId="WW8Num10z4">
    <w:name w:val="WW8Num10z4"/>
    <w:rsid w:val="0078173C"/>
  </w:style>
  <w:style w:type="character" w:customStyle="1" w:styleId="WW8Num10z5">
    <w:name w:val="WW8Num10z5"/>
    <w:rsid w:val="0078173C"/>
  </w:style>
  <w:style w:type="character" w:customStyle="1" w:styleId="WW8Num10z6">
    <w:name w:val="WW8Num10z6"/>
    <w:rsid w:val="0078173C"/>
  </w:style>
  <w:style w:type="character" w:customStyle="1" w:styleId="WW8Num10z7">
    <w:name w:val="WW8Num10z7"/>
    <w:rsid w:val="0078173C"/>
  </w:style>
  <w:style w:type="character" w:customStyle="1" w:styleId="WW8Num10z8">
    <w:name w:val="WW8Num10z8"/>
    <w:rsid w:val="0078173C"/>
  </w:style>
  <w:style w:type="character" w:customStyle="1" w:styleId="WW8Num11z0">
    <w:name w:val="WW8Num11z0"/>
    <w:rsid w:val="0078173C"/>
  </w:style>
  <w:style w:type="character" w:customStyle="1" w:styleId="WW8Num11z1">
    <w:name w:val="WW8Num11z1"/>
    <w:rsid w:val="0078173C"/>
  </w:style>
  <w:style w:type="character" w:customStyle="1" w:styleId="WW8Num11z2">
    <w:name w:val="WW8Num11z2"/>
    <w:rsid w:val="0078173C"/>
  </w:style>
  <w:style w:type="character" w:customStyle="1" w:styleId="WW8Num11z3">
    <w:name w:val="WW8Num11z3"/>
    <w:rsid w:val="0078173C"/>
  </w:style>
  <w:style w:type="character" w:customStyle="1" w:styleId="WW8Num11z4">
    <w:name w:val="WW8Num11z4"/>
    <w:rsid w:val="0078173C"/>
  </w:style>
  <w:style w:type="character" w:customStyle="1" w:styleId="WW8Num11z5">
    <w:name w:val="WW8Num11z5"/>
    <w:rsid w:val="0078173C"/>
  </w:style>
  <w:style w:type="character" w:customStyle="1" w:styleId="WW8Num11z6">
    <w:name w:val="WW8Num11z6"/>
    <w:rsid w:val="0078173C"/>
  </w:style>
  <w:style w:type="character" w:customStyle="1" w:styleId="WW8Num11z7">
    <w:name w:val="WW8Num11z7"/>
    <w:rsid w:val="0078173C"/>
  </w:style>
  <w:style w:type="character" w:customStyle="1" w:styleId="WW8Num11z8">
    <w:name w:val="WW8Num11z8"/>
    <w:rsid w:val="0078173C"/>
  </w:style>
  <w:style w:type="character" w:customStyle="1" w:styleId="WW8Num12z0">
    <w:name w:val="WW8Num12z0"/>
    <w:rsid w:val="0078173C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  <w:rsid w:val="0078173C"/>
  </w:style>
  <w:style w:type="character" w:customStyle="1" w:styleId="WW8Num12z2">
    <w:name w:val="WW8Num12z2"/>
    <w:rsid w:val="0078173C"/>
  </w:style>
  <w:style w:type="character" w:customStyle="1" w:styleId="WW8Num12z3">
    <w:name w:val="WW8Num12z3"/>
    <w:rsid w:val="0078173C"/>
  </w:style>
  <w:style w:type="character" w:customStyle="1" w:styleId="WW8Num12z4">
    <w:name w:val="WW8Num12z4"/>
    <w:rsid w:val="0078173C"/>
  </w:style>
  <w:style w:type="character" w:customStyle="1" w:styleId="WW8Num12z5">
    <w:name w:val="WW8Num12z5"/>
    <w:rsid w:val="0078173C"/>
  </w:style>
  <w:style w:type="character" w:customStyle="1" w:styleId="WW8Num12z6">
    <w:name w:val="WW8Num12z6"/>
    <w:rsid w:val="0078173C"/>
  </w:style>
  <w:style w:type="character" w:customStyle="1" w:styleId="WW8Num12z7">
    <w:name w:val="WW8Num12z7"/>
    <w:rsid w:val="0078173C"/>
  </w:style>
  <w:style w:type="character" w:customStyle="1" w:styleId="WW8Num12z8">
    <w:name w:val="WW8Num12z8"/>
    <w:rsid w:val="0078173C"/>
  </w:style>
  <w:style w:type="character" w:customStyle="1" w:styleId="WW8Num13z0">
    <w:name w:val="WW8Num13z0"/>
    <w:rsid w:val="0078173C"/>
  </w:style>
  <w:style w:type="character" w:customStyle="1" w:styleId="WW8Num13z1">
    <w:name w:val="WW8Num13z1"/>
    <w:rsid w:val="0078173C"/>
  </w:style>
  <w:style w:type="character" w:customStyle="1" w:styleId="WW8Num13z2">
    <w:name w:val="WW8Num13z2"/>
    <w:rsid w:val="0078173C"/>
  </w:style>
  <w:style w:type="character" w:customStyle="1" w:styleId="WW8Num13z3">
    <w:name w:val="WW8Num13z3"/>
    <w:rsid w:val="0078173C"/>
  </w:style>
  <w:style w:type="character" w:customStyle="1" w:styleId="WW8Num13z4">
    <w:name w:val="WW8Num13z4"/>
    <w:rsid w:val="0078173C"/>
  </w:style>
  <w:style w:type="character" w:customStyle="1" w:styleId="WW8Num13z5">
    <w:name w:val="WW8Num13z5"/>
    <w:rsid w:val="0078173C"/>
  </w:style>
  <w:style w:type="character" w:customStyle="1" w:styleId="WW8Num13z6">
    <w:name w:val="WW8Num13z6"/>
    <w:rsid w:val="0078173C"/>
  </w:style>
  <w:style w:type="character" w:customStyle="1" w:styleId="WW8Num13z7">
    <w:name w:val="WW8Num13z7"/>
    <w:rsid w:val="0078173C"/>
  </w:style>
  <w:style w:type="character" w:customStyle="1" w:styleId="WW8Num13z8">
    <w:name w:val="WW8Num13z8"/>
    <w:rsid w:val="0078173C"/>
  </w:style>
  <w:style w:type="character" w:customStyle="1" w:styleId="Domylnaczcionkaakapitu2">
    <w:name w:val="Domyślna czcionka akapitu2"/>
    <w:rsid w:val="0078173C"/>
  </w:style>
  <w:style w:type="character" w:customStyle="1" w:styleId="WW8Num7z2">
    <w:name w:val="WW8Num7z2"/>
    <w:rsid w:val="0078173C"/>
  </w:style>
  <w:style w:type="character" w:customStyle="1" w:styleId="WW8Num7z3">
    <w:name w:val="WW8Num7z3"/>
    <w:rsid w:val="0078173C"/>
  </w:style>
  <w:style w:type="character" w:customStyle="1" w:styleId="WW8Num7z4">
    <w:name w:val="WW8Num7z4"/>
    <w:rsid w:val="0078173C"/>
  </w:style>
  <w:style w:type="character" w:customStyle="1" w:styleId="WW8Num7z5">
    <w:name w:val="WW8Num7z5"/>
    <w:rsid w:val="0078173C"/>
  </w:style>
  <w:style w:type="character" w:customStyle="1" w:styleId="WW8Num7z6">
    <w:name w:val="WW8Num7z6"/>
    <w:rsid w:val="0078173C"/>
  </w:style>
  <w:style w:type="character" w:customStyle="1" w:styleId="WW8Num7z7">
    <w:name w:val="WW8Num7z7"/>
    <w:rsid w:val="0078173C"/>
  </w:style>
  <w:style w:type="character" w:customStyle="1" w:styleId="WW8Num7z8">
    <w:name w:val="WW8Num7z8"/>
    <w:rsid w:val="0078173C"/>
  </w:style>
  <w:style w:type="character" w:customStyle="1" w:styleId="WW8Num9z2">
    <w:name w:val="WW8Num9z2"/>
    <w:rsid w:val="0078173C"/>
  </w:style>
  <w:style w:type="character" w:customStyle="1" w:styleId="WW8Num9z3">
    <w:name w:val="WW8Num9z3"/>
    <w:rsid w:val="0078173C"/>
  </w:style>
  <w:style w:type="character" w:customStyle="1" w:styleId="WW8Num9z4">
    <w:name w:val="WW8Num9z4"/>
    <w:rsid w:val="0078173C"/>
  </w:style>
  <w:style w:type="character" w:customStyle="1" w:styleId="WW8Num9z5">
    <w:name w:val="WW8Num9z5"/>
    <w:rsid w:val="0078173C"/>
  </w:style>
  <w:style w:type="character" w:customStyle="1" w:styleId="WW8Num9z6">
    <w:name w:val="WW8Num9z6"/>
    <w:rsid w:val="0078173C"/>
  </w:style>
  <w:style w:type="character" w:customStyle="1" w:styleId="WW8Num9z7">
    <w:name w:val="WW8Num9z7"/>
    <w:rsid w:val="0078173C"/>
  </w:style>
  <w:style w:type="character" w:customStyle="1" w:styleId="WW8Num9z8">
    <w:name w:val="WW8Num9z8"/>
    <w:rsid w:val="0078173C"/>
  </w:style>
  <w:style w:type="character" w:customStyle="1" w:styleId="WW8Num14z0">
    <w:name w:val="WW8Num14z0"/>
    <w:rsid w:val="0078173C"/>
  </w:style>
  <w:style w:type="character" w:customStyle="1" w:styleId="WW8Num14z1">
    <w:name w:val="WW8Num14z1"/>
    <w:rsid w:val="0078173C"/>
  </w:style>
  <w:style w:type="character" w:customStyle="1" w:styleId="WW8Num14z2">
    <w:name w:val="WW8Num14z2"/>
    <w:rsid w:val="0078173C"/>
  </w:style>
  <w:style w:type="character" w:customStyle="1" w:styleId="WW8Num14z3">
    <w:name w:val="WW8Num14z3"/>
    <w:rsid w:val="0078173C"/>
  </w:style>
  <w:style w:type="character" w:customStyle="1" w:styleId="WW8Num14z4">
    <w:name w:val="WW8Num14z4"/>
    <w:rsid w:val="0078173C"/>
  </w:style>
  <w:style w:type="character" w:customStyle="1" w:styleId="WW8Num14z5">
    <w:name w:val="WW8Num14z5"/>
    <w:rsid w:val="0078173C"/>
  </w:style>
  <w:style w:type="character" w:customStyle="1" w:styleId="WW8Num14z6">
    <w:name w:val="WW8Num14z6"/>
    <w:rsid w:val="0078173C"/>
  </w:style>
  <w:style w:type="character" w:customStyle="1" w:styleId="WW8Num14z7">
    <w:name w:val="WW8Num14z7"/>
    <w:rsid w:val="0078173C"/>
  </w:style>
  <w:style w:type="character" w:customStyle="1" w:styleId="WW8Num14z8">
    <w:name w:val="WW8Num14z8"/>
    <w:rsid w:val="0078173C"/>
  </w:style>
  <w:style w:type="character" w:customStyle="1" w:styleId="WW8Num15z0">
    <w:name w:val="WW8Num15z0"/>
    <w:rsid w:val="0078173C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  <w:rsid w:val="0078173C"/>
  </w:style>
  <w:style w:type="character" w:customStyle="1" w:styleId="WW8Num15z2">
    <w:name w:val="WW8Num15z2"/>
    <w:rsid w:val="0078173C"/>
  </w:style>
  <w:style w:type="character" w:customStyle="1" w:styleId="WW8Num15z3">
    <w:name w:val="WW8Num15z3"/>
    <w:rsid w:val="0078173C"/>
  </w:style>
  <w:style w:type="character" w:customStyle="1" w:styleId="WW8Num15z4">
    <w:name w:val="WW8Num15z4"/>
    <w:rsid w:val="0078173C"/>
  </w:style>
  <w:style w:type="character" w:customStyle="1" w:styleId="WW8Num15z5">
    <w:name w:val="WW8Num15z5"/>
    <w:rsid w:val="0078173C"/>
  </w:style>
  <w:style w:type="character" w:customStyle="1" w:styleId="WW8Num15z6">
    <w:name w:val="WW8Num15z6"/>
    <w:rsid w:val="0078173C"/>
  </w:style>
  <w:style w:type="character" w:customStyle="1" w:styleId="WW8Num15z7">
    <w:name w:val="WW8Num15z7"/>
    <w:rsid w:val="0078173C"/>
  </w:style>
  <w:style w:type="character" w:customStyle="1" w:styleId="WW8Num15z8">
    <w:name w:val="WW8Num15z8"/>
    <w:rsid w:val="0078173C"/>
  </w:style>
  <w:style w:type="character" w:customStyle="1" w:styleId="WW8Num16z0">
    <w:name w:val="WW8Num16z0"/>
    <w:rsid w:val="0078173C"/>
  </w:style>
  <w:style w:type="character" w:customStyle="1" w:styleId="WW8Num16z1">
    <w:name w:val="WW8Num16z1"/>
    <w:rsid w:val="0078173C"/>
  </w:style>
  <w:style w:type="character" w:customStyle="1" w:styleId="WW8Num16z2">
    <w:name w:val="WW8Num16z2"/>
    <w:rsid w:val="0078173C"/>
  </w:style>
  <w:style w:type="character" w:customStyle="1" w:styleId="WW8Num16z3">
    <w:name w:val="WW8Num16z3"/>
    <w:rsid w:val="0078173C"/>
  </w:style>
  <w:style w:type="character" w:customStyle="1" w:styleId="WW8Num16z4">
    <w:name w:val="WW8Num16z4"/>
    <w:rsid w:val="0078173C"/>
  </w:style>
  <w:style w:type="character" w:customStyle="1" w:styleId="WW8Num16z5">
    <w:name w:val="WW8Num16z5"/>
    <w:rsid w:val="0078173C"/>
  </w:style>
  <w:style w:type="character" w:customStyle="1" w:styleId="WW8Num16z6">
    <w:name w:val="WW8Num16z6"/>
    <w:rsid w:val="0078173C"/>
  </w:style>
  <w:style w:type="character" w:customStyle="1" w:styleId="WW8Num16z7">
    <w:name w:val="WW8Num16z7"/>
    <w:rsid w:val="0078173C"/>
  </w:style>
  <w:style w:type="character" w:customStyle="1" w:styleId="WW8Num16z8">
    <w:name w:val="WW8Num16z8"/>
    <w:rsid w:val="0078173C"/>
  </w:style>
  <w:style w:type="character" w:customStyle="1" w:styleId="WW8Num17z0">
    <w:name w:val="WW8Num17z0"/>
    <w:rsid w:val="0078173C"/>
  </w:style>
  <w:style w:type="character" w:customStyle="1" w:styleId="WW8Num18z0">
    <w:name w:val="WW8Num18z0"/>
    <w:rsid w:val="0078173C"/>
  </w:style>
  <w:style w:type="character" w:customStyle="1" w:styleId="WW8Num18z1">
    <w:name w:val="WW8Num18z1"/>
    <w:rsid w:val="0078173C"/>
  </w:style>
  <w:style w:type="character" w:customStyle="1" w:styleId="WW8Num18z2">
    <w:name w:val="WW8Num18z2"/>
    <w:rsid w:val="0078173C"/>
  </w:style>
  <w:style w:type="character" w:customStyle="1" w:styleId="WW8Num18z3">
    <w:name w:val="WW8Num18z3"/>
    <w:rsid w:val="0078173C"/>
  </w:style>
  <w:style w:type="character" w:customStyle="1" w:styleId="WW8Num18z4">
    <w:name w:val="WW8Num18z4"/>
    <w:rsid w:val="0078173C"/>
  </w:style>
  <w:style w:type="character" w:customStyle="1" w:styleId="WW8Num18z5">
    <w:name w:val="WW8Num18z5"/>
    <w:rsid w:val="0078173C"/>
  </w:style>
  <w:style w:type="character" w:customStyle="1" w:styleId="WW8Num18z6">
    <w:name w:val="WW8Num18z6"/>
    <w:rsid w:val="0078173C"/>
  </w:style>
  <w:style w:type="character" w:customStyle="1" w:styleId="WW8Num18z7">
    <w:name w:val="WW8Num18z7"/>
    <w:rsid w:val="0078173C"/>
  </w:style>
  <w:style w:type="character" w:customStyle="1" w:styleId="WW8Num18z8">
    <w:name w:val="WW8Num18z8"/>
    <w:rsid w:val="0078173C"/>
  </w:style>
  <w:style w:type="character" w:customStyle="1" w:styleId="WW8Num19z0">
    <w:name w:val="WW8Num19z0"/>
    <w:rsid w:val="0078173C"/>
  </w:style>
  <w:style w:type="character" w:customStyle="1" w:styleId="WW8Num19z1">
    <w:name w:val="WW8Num19z1"/>
    <w:rsid w:val="0078173C"/>
  </w:style>
  <w:style w:type="character" w:customStyle="1" w:styleId="WW8Num19z2">
    <w:name w:val="WW8Num19z2"/>
    <w:rsid w:val="0078173C"/>
  </w:style>
  <w:style w:type="character" w:customStyle="1" w:styleId="WW8Num19z3">
    <w:name w:val="WW8Num19z3"/>
    <w:rsid w:val="0078173C"/>
  </w:style>
  <w:style w:type="character" w:customStyle="1" w:styleId="WW8Num19z4">
    <w:name w:val="WW8Num19z4"/>
    <w:rsid w:val="0078173C"/>
  </w:style>
  <w:style w:type="character" w:customStyle="1" w:styleId="WW8Num19z5">
    <w:name w:val="WW8Num19z5"/>
    <w:rsid w:val="0078173C"/>
  </w:style>
  <w:style w:type="character" w:customStyle="1" w:styleId="WW8Num19z6">
    <w:name w:val="WW8Num19z6"/>
    <w:rsid w:val="0078173C"/>
  </w:style>
  <w:style w:type="character" w:customStyle="1" w:styleId="WW8Num19z7">
    <w:name w:val="WW8Num19z7"/>
    <w:rsid w:val="0078173C"/>
  </w:style>
  <w:style w:type="character" w:customStyle="1" w:styleId="WW8Num19z8">
    <w:name w:val="WW8Num19z8"/>
    <w:rsid w:val="0078173C"/>
  </w:style>
  <w:style w:type="character" w:customStyle="1" w:styleId="WW8Num20z0">
    <w:name w:val="WW8Num20z0"/>
    <w:rsid w:val="0078173C"/>
  </w:style>
  <w:style w:type="character" w:customStyle="1" w:styleId="WW8Num20z1">
    <w:name w:val="WW8Num20z1"/>
    <w:rsid w:val="0078173C"/>
  </w:style>
  <w:style w:type="character" w:customStyle="1" w:styleId="WW8Num20z2">
    <w:name w:val="WW8Num20z2"/>
    <w:rsid w:val="0078173C"/>
  </w:style>
  <w:style w:type="character" w:customStyle="1" w:styleId="WW8Num20z3">
    <w:name w:val="WW8Num20z3"/>
    <w:rsid w:val="0078173C"/>
  </w:style>
  <w:style w:type="character" w:customStyle="1" w:styleId="WW8Num20z4">
    <w:name w:val="WW8Num20z4"/>
    <w:rsid w:val="0078173C"/>
  </w:style>
  <w:style w:type="character" w:customStyle="1" w:styleId="WW8Num20z5">
    <w:name w:val="WW8Num20z5"/>
    <w:rsid w:val="0078173C"/>
  </w:style>
  <w:style w:type="character" w:customStyle="1" w:styleId="WW8Num20z6">
    <w:name w:val="WW8Num20z6"/>
    <w:rsid w:val="0078173C"/>
  </w:style>
  <w:style w:type="character" w:customStyle="1" w:styleId="WW8Num20z7">
    <w:name w:val="WW8Num20z7"/>
    <w:rsid w:val="0078173C"/>
  </w:style>
  <w:style w:type="character" w:customStyle="1" w:styleId="WW8Num20z8">
    <w:name w:val="WW8Num20z8"/>
    <w:rsid w:val="0078173C"/>
  </w:style>
  <w:style w:type="character" w:customStyle="1" w:styleId="WW8Num21z0">
    <w:name w:val="WW8Num21z0"/>
    <w:rsid w:val="0078173C"/>
  </w:style>
  <w:style w:type="character" w:customStyle="1" w:styleId="WW8Num21z1">
    <w:name w:val="WW8Num21z1"/>
    <w:rsid w:val="0078173C"/>
  </w:style>
  <w:style w:type="character" w:customStyle="1" w:styleId="WW8Num21z2">
    <w:name w:val="WW8Num21z2"/>
    <w:rsid w:val="0078173C"/>
  </w:style>
  <w:style w:type="character" w:customStyle="1" w:styleId="WW8Num21z3">
    <w:name w:val="WW8Num21z3"/>
    <w:rsid w:val="0078173C"/>
  </w:style>
  <w:style w:type="character" w:customStyle="1" w:styleId="WW8Num21z4">
    <w:name w:val="WW8Num21z4"/>
    <w:rsid w:val="0078173C"/>
  </w:style>
  <w:style w:type="character" w:customStyle="1" w:styleId="WW8Num21z5">
    <w:name w:val="WW8Num21z5"/>
    <w:rsid w:val="0078173C"/>
  </w:style>
  <w:style w:type="character" w:customStyle="1" w:styleId="WW8Num21z6">
    <w:name w:val="WW8Num21z6"/>
    <w:rsid w:val="0078173C"/>
  </w:style>
  <w:style w:type="character" w:customStyle="1" w:styleId="WW8Num21z7">
    <w:name w:val="WW8Num21z7"/>
    <w:rsid w:val="0078173C"/>
  </w:style>
  <w:style w:type="character" w:customStyle="1" w:styleId="WW8Num21z8">
    <w:name w:val="WW8Num21z8"/>
    <w:rsid w:val="0078173C"/>
  </w:style>
  <w:style w:type="character" w:customStyle="1" w:styleId="WW8Num22z0">
    <w:name w:val="WW8Num22z0"/>
    <w:rsid w:val="0078173C"/>
    <w:rPr>
      <w:rFonts w:hint="default"/>
    </w:rPr>
  </w:style>
  <w:style w:type="character" w:customStyle="1" w:styleId="WW8Num22z1">
    <w:name w:val="WW8Num22z1"/>
    <w:rsid w:val="0078173C"/>
    <w:rPr>
      <w:rFonts w:ascii="Courier New" w:hAnsi="Courier New" w:cs="Courier New" w:hint="default"/>
    </w:rPr>
  </w:style>
  <w:style w:type="character" w:customStyle="1" w:styleId="WW8Num22z2">
    <w:name w:val="WW8Num22z2"/>
    <w:rsid w:val="0078173C"/>
    <w:rPr>
      <w:rFonts w:ascii="Wingdings" w:hAnsi="Wingdings" w:cs="Wingdings" w:hint="default"/>
    </w:rPr>
  </w:style>
  <w:style w:type="character" w:customStyle="1" w:styleId="WW8Num22z3">
    <w:name w:val="WW8Num22z3"/>
    <w:rsid w:val="0078173C"/>
    <w:rPr>
      <w:rFonts w:ascii="Symbol" w:hAnsi="Symbol" w:cs="Symbol" w:hint="default"/>
    </w:rPr>
  </w:style>
  <w:style w:type="character" w:customStyle="1" w:styleId="WW8Num23z0">
    <w:name w:val="WW8Num23z0"/>
    <w:rsid w:val="0078173C"/>
    <w:rPr>
      <w:rFonts w:hint="default"/>
    </w:rPr>
  </w:style>
  <w:style w:type="character" w:customStyle="1" w:styleId="WW8Num23z3">
    <w:name w:val="WW8Num23z3"/>
    <w:rsid w:val="0078173C"/>
    <w:rPr>
      <w:rFonts w:ascii="Symbol" w:hAnsi="Symbol" w:cs="Symbol" w:hint="default"/>
    </w:rPr>
  </w:style>
  <w:style w:type="character" w:customStyle="1" w:styleId="WW8Num23z6">
    <w:name w:val="WW8Num23z6"/>
    <w:rsid w:val="0078173C"/>
    <w:rPr>
      <w:rFonts w:hint="default"/>
      <w:sz w:val="22"/>
    </w:rPr>
  </w:style>
  <w:style w:type="character" w:customStyle="1" w:styleId="WW8Num24z0">
    <w:name w:val="WW8Num24z0"/>
    <w:rsid w:val="0078173C"/>
  </w:style>
  <w:style w:type="character" w:customStyle="1" w:styleId="WW8Num24z1">
    <w:name w:val="WW8Num24z1"/>
    <w:rsid w:val="0078173C"/>
  </w:style>
  <w:style w:type="character" w:customStyle="1" w:styleId="WW8Num24z2">
    <w:name w:val="WW8Num24z2"/>
    <w:rsid w:val="0078173C"/>
  </w:style>
  <w:style w:type="character" w:customStyle="1" w:styleId="WW8Num24z3">
    <w:name w:val="WW8Num24z3"/>
    <w:rsid w:val="0078173C"/>
  </w:style>
  <w:style w:type="character" w:customStyle="1" w:styleId="WW8Num24z4">
    <w:name w:val="WW8Num24z4"/>
    <w:rsid w:val="0078173C"/>
  </w:style>
  <w:style w:type="character" w:customStyle="1" w:styleId="WW8Num24z5">
    <w:name w:val="WW8Num24z5"/>
    <w:rsid w:val="0078173C"/>
  </w:style>
  <w:style w:type="character" w:customStyle="1" w:styleId="WW8Num24z6">
    <w:name w:val="WW8Num24z6"/>
    <w:rsid w:val="0078173C"/>
  </w:style>
  <w:style w:type="character" w:customStyle="1" w:styleId="WW8Num24z7">
    <w:name w:val="WW8Num24z7"/>
    <w:rsid w:val="0078173C"/>
  </w:style>
  <w:style w:type="character" w:customStyle="1" w:styleId="WW8Num24z8">
    <w:name w:val="WW8Num24z8"/>
    <w:rsid w:val="0078173C"/>
  </w:style>
  <w:style w:type="character" w:customStyle="1" w:styleId="WW8Num25z0">
    <w:name w:val="WW8Num25z0"/>
    <w:rsid w:val="0078173C"/>
  </w:style>
  <w:style w:type="character" w:customStyle="1" w:styleId="WW8Num25z1">
    <w:name w:val="WW8Num25z1"/>
    <w:rsid w:val="0078173C"/>
  </w:style>
  <w:style w:type="character" w:customStyle="1" w:styleId="WW8Num25z2">
    <w:name w:val="WW8Num25z2"/>
    <w:rsid w:val="0078173C"/>
  </w:style>
  <w:style w:type="character" w:customStyle="1" w:styleId="WW8Num25z3">
    <w:name w:val="WW8Num25z3"/>
    <w:rsid w:val="0078173C"/>
  </w:style>
  <w:style w:type="character" w:customStyle="1" w:styleId="WW8Num25z4">
    <w:name w:val="WW8Num25z4"/>
    <w:rsid w:val="0078173C"/>
  </w:style>
  <w:style w:type="character" w:customStyle="1" w:styleId="WW8Num25z5">
    <w:name w:val="WW8Num25z5"/>
    <w:rsid w:val="0078173C"/>
  </w:style>
  <w:style w:type="character" w:customStyle="1" w:styleId="WW8Num25z6">
    <w:name w:val="WW8Num25z6"/>
    <w:rsid w:val="0078173C"/>
  </w:style>
  <w:style w:type="character" w:customStyle="1" w:styleId="WW8Num25z7">
    <w:name w:val="WW8Num25z7"/>
    <w:rsid w:val="0078173C"/>
  </w:style>
  <w:style w:type="character" w:customStyle="1" w:styleId="WW8Num25z8">
    <w:name w:val="WW8Num25z8"/>
    <w:rsid w:val="0078173C"/>
  </w:style>
  <w:style w:type="character" w:customStyle="1" w:styleId="WW8Num26z0">
    <w:name w:val="WW8Num26z0"/>
    <w:rsid w:val="0078173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  <w:rsid w:val="0078173C"/>
  </w:style>
  <w:style w:type="character" w:customStyle="1" w:styleId="WW8Num26z2">
    <w:name w:val="WW8Num26z2"/>
    <w:rsid w:val="0078173C"/>
  </w:style>
  <w:style w:type="character" w:customStyle="1" w:styleId="WW8Num26z3">
    <w:name w:val="WW8Num26z3"/>
    <w:rsid w:val="0078173C"/>
  </w:style>
  <w:style w:type="character" w:customStyle="1" w:styleId="WW8Num26z4">
    <w:name w:val="WW8Num26z4"/>
    <w:rsid w:val="0078173C"/>
  </w:style>
  <w:style w:type="character" w:customStyle="1" w:styleId="WW8Num26z5">
    <w:name w:val="WW8Num26z5"/>
    <w:rsid w:val="0078173C"/>
  </w:style>
  <w:style w:type="character" w:customStyle="1" w:styleId="WW8Num26z6">
    <w:name w:val="WW8Num26z6"/>
    <w:rsid w:val="0078173C"/>
  </w:style>
  <w:style w:type="character" w:customStyle="1" w:styleId="WW8Num26z7">
    <w:name w:val="WW8Num26z7"/>
    <w:rsid w:val="0078173C"/>
  </w:style>
  <w:style w:type="character" w:customStyle="1" w:styleId="WW8Num26z8">
    <w:name w:val="WW8Num26z8"/>
    <w:rsid w:val="0078173C"/>
  </w:style>
  <w:style w:type="character" w:customStyle="1" w:styleId="WW8Num27z0">
    <w:name w:val="WW8Num27z0"/>
    <w:rsid w:val="0078173C"/>
  </w:style>
  <w:style w:type="character" w:customStyle="1" w:styleId="WW8Num27z1">
    <w:name w:val="WW8Num27z1"/>
    <w:rsid w:val="0078173C"/>
  </w:style>
  <w:style w:type="character" w:customStyle="1" w:styleId="WW8Num27z2">
    <w:name w:val="WW8Num27z2"/>
    <w:rsid w:val="0078173C"/>
  </w:style>
  <w:style w:type="character" w:customStyle="1" w:styleId="WW8Num27z3">
    <w:name w:val="WW8Num27z3"/>
    <w:rsid w:val="0078173C"/>
  </w:style>
  <w:style w:type="character" w:customStyle="1" w:styleId="WW8Num27z4">
    <w:name w:val="WW8Num27z4"/>
    <w:rsid w:val="0078173C"/>
  </w:style>
  <w:style w:type="character" w:customStyle="1" w:styleId="WW8Num27z5">
    <w:name w:val="WW8Num27z5"/>
    <w:rsid w:val="0078173C"/>
  </w:style>
  <w:style w:type="character" w:customStyle="1" w:styleId="WW8Num27z6">
    <w:name w:val="WW8Num27z6"/>
    <w:rsid w:val="0078173C"/>
  </w:style>
  <w:style w:type="character" w:customStyle="1" w:styleId="WW8Num27z7">
    <w:name w:val="WW8Num27z7"/>
    <w:rsid w:val="0078173C"/>
  </w:style>
  <w:style w:type="character" w:customStyle="1" w:styleId="WW8Num27z8">
    <w:name w:val="WW8Num27z8"/>
    <w:rsid w:val="0078173C"/>
  </w:style>
  <w:style w:type="character" w:customStyle="1" w:styleId="WW8Num28z0">
    <w:name w:val="WW8Num28z0"/>
    <w:rsid w:val="0078173C"/>
    <w:rPr>
      <w:rFonts w:hint="default"/>
      <w:b/>
    </w:rPr>
  </w:style>
  <w:style w:type="character" w:customStyle="1" w:styleId="WW8Num28z1">
    <w:name w:val="WW8Num28z1"/>
    <w:rsid w:val="0078173C"/>
  </w:style>
  <w:style w:type="character" w:customStyle="1" w:styleId="WW8Num28z2">
    <w:name w:val="WW8Num28z2"/>
    <w:rsid w:val="0078173C"/>
  </w:style>
  <w:style w:type="character" w:customStyle="1" w:styleId="WW8Num28z3">
    <w:name w:val="WW8Num28z3"/>
    <w:rsid w:val="0078173C"/>
  </w:style>
  <w:style w:type="character" w:customStyle="1" w:styleId="WW8Num28z4">
    <w:name w:val="WW8Num28z4"/>
    <w:rsid w:val="0078173C"/>
  </w:style>
  <w:style w:type="character" w:customStyle="1" w:styleId="WW8Num28z5">
    <w:name w:val="WW8Num28z5"/>
    <w:rsid w:val="0078173C"/>
  </w:style>
  <w:style w:type="character" w:customStyle="1" w:styleId="WW8Num28z6">
    <w:name w:val="WW8Num28z6"/>
    <w:rsid w:val="0078173C"/>
  </w:style>
  <w:style w:type="character" w:customStyle="1" w:styleId="WW8Num28z7">
    <w:name w:val="WW8Num28z7"/>
    <w:rsid w:val="0078173C"/>
  </w:style>
  <w:style w:type="character" w:customStyle="1" w:styleId="WW8Num28z8">
    <w:name w:val="WW8Num28z8"/>
    <w:rsid w:val="0078173C"/>
  </w:style>
  <w:style w:type="character" w:customStyle="1" w:styleId="WW8Num29z0">
    <w:name w:val="WW8Num29z0"/>
    <w:rsid w:val="0078173C"/>
  </w:style>
  <w:style w:type="character" w:customStyle="1" w:styleId="WW8Num29z1">
    <w:name w:val="WW8Num29z1"/>
    <w:rsid w:val="0078173C"/>
  </w:style>
  <w:style w:type="character" w:customStyle="1" w:styleId="WW8Num29z2">
    <w:name w:val="WW8Num29z2"/>
    <w:rsid w:val="0078173C"/>
  </w:style>
  <w:style w:type="character" w:customStyle="1" w:styleId="WW8Num29z3">
    <w:name w:val="WW8Num29z3"/>
    <w:rsid w:val="0078173C"/>
  </w:style>
  <w:style w:type="character" w:customStyle="1" w:styleId="WW8Num29z4">
    <w:name w:val="WW8Num29z4"/>
    <w:rsid w:val="0078173C"/>
  </w:style>
  <w:style w:type="character" w:customStyle="1" w:styleId="WW8Num29z5">
    <w:name w:val="WW8Num29z5"/>
    <w:rsid w:val="0078173C"/>
  </w:style>
  <w:style w:type="character" w:customStyle="1" w:styleId="WW8Num29z6">
    <w:name w:val="WW8Num29z6"/>
    <w:rsid w:val="0078173C"/>
  </w:style>
  <w:style w:type="character" w:customStyle="1" w:styleId="WW8Num29z7">
    <w:name w:val="WW8Num29z7"/>
    <w:rsid w:val="0078173C"/>
  </w:style>
  <w:style w:type="character" w:customStyle="1" w:styleId="WW8Num29z8">
    <w:name w:val="WW8Num29z8"/>
    <w:rsid w:val="0078173C"/>
  </w:style>
  <w:style w:type="character" w:customStyle="1" w:styleId="WW8Num30z0">
    <w:name w:val="WW8Num30z0"/>
    <w:rsid w:val="0078173C"/>
  </w:style>
  <w:style w:type="character" w:customStyle="1" w:styleId="WW8Num30z1">
    <w:name w:val="WW8Num30z1"/>
    <w:rsid w:val="0078173C"/>
  </w:style>
  <w:style w:type="character" w:customStyle="1" w:styleId="WW8Num30z2">
    <w:name w:val="WW8Num30z2"/>
    <w:rsid w:val="0078173C"/>
  </w:style>
  <w:style w:type="character" w:customStyle="1" w:styleId="WW8Num30z3">
    <w:name w:val="WW8Num30z3"/>
    <w:rsid w:val="0078173C"/>
  </w:style>
  <w:style w:type="character" w:customStyle="1" w:styleId="WW8Num30z4">
    <w:name w:val="WW8Num30z4"/>
    <w:rsid w:val="0078173C"/>
  </w:style>
  <w:style w:type="character" w:customStyle="1" w:styleId="WW8Num30z5">
    <w:name w:val="WW8Num30z5"/>
    <w:rsid w:val="0078173C"/>
  </w:style>
  <w:style w:type="character" w:customStyle="1" w:styleId="WW8Num30z6">
    <w:name w:val="WW8Num30z6"/>
    <w:rsid w:val="0078173C"/>
  </w:style>
  <w:style w:type="character" w:customStyle="1" w:styleId="WW8Num30z7">
    <w:name w:val="WW8Num30z7"/>
    <w:rsid w:val="0078173C"/>
  </w:style>
  <w:style w:type="character" w:customStyle="1" w:styleId="WW8Num30z8">
    <w:name w:val="WW8Num30z8"/>
    <w:rsid w:val="0078173C"/>
  </w:style>
  <w:style w:type="character" w:customStyle="1" w:styleId="WW8Num31z0">
    <w:name w:val="WW8Num31z0"/>
    <w:rsid w:val="0078173C"/>
  </w:style>
  <w:style w:type="character" w:customStyle="1" w:styleId="WW8Num31z1">
    <w:name w:val="WW8Num31z1"/>
    <w:rsid w:val="0078173C"/>
  </w:style>
  <w:style w:type="character" w:customStyle="1" w:styleId="WW8Num31z2">
    <w:name w:val="WW8Num31z2"/>
    <w:rsid w:val="0078173C"/>
  </w:style>
  <w:style w:type="character" w:customStyle="1" w:styleId="WW8Num31z3">
    <w:name w:val="WW8Num31z3"/>
    <w:rsid w:val="0078173C"/>
  </w:style>
  <w:style w:type="character" w:customStyle="1" w:styleId="WW8Num31z4">
    <w:name w:val="WW8Num31z4"/>
    <w:rsid w:val="0078173C"/>
  </w:style>
  <w:style w:type="character" w:customStyle="1" w:styleId="WW8Num31z5">
    <w:name w:val="WW8Num31z5"/>
    <w:rsid w:val="0078173C"/>
  </w:style>
  <w:style w:type="character" w:customStyle="1" w:styleId="WW8Num31z6">
    <w:name w:val="WW8Num31z6"/>
    <w:rsid w:val="0078173C"/>
  </w:style>
  <w:style w:type="character" w:customStyle="1" w:styleId="WW8Num31z7">
    <w:name w:val="WW8Num31z7"/>
    <w:rsid w:val="0078173C"/>
  </w:style>
  <w:style w:type="character" w:customStyle="1" w:styleId="WW8Num31z8">
    <w:name w:val="WW8Num31z8"/>
    <w:rsid w:val="0078173C"/>
  </w:style>
  <w:style w:type="character" w:customStyle="1" w:styleId="WW8Num32z0">
    <w:name w:val="WW8Num32z0"/>
    <w:rsid w:val="0078173C"/>
  </w:style>
  <w:style w:type="character" w:customStyle="1" w:styleId="WW8Num32z1">
    <w:name w:val="WW8Num32z1"/>
    <w:rsid w:val="0078173C"/>
  </w:style>
  <w:style w:type="character" w:customStyle="1" w:styleId="WW8Num32z2">
    <w:name w:val="WW8Num32z2"/>
    <w:rsid w:val="0078173C"/>
  </w:style>
  <w:style w:type="character" w:customStyle="1" w:styleId="WW8Num32z3">
    <w:name w:val="WW8Num32z3"/>
    <w:rsid w:val="0078173C"/>
  </w:style>
  <w:style w:type="character" w:customStyle="1" w:styleId="WW8Num32z4">
    <w:name w:val="WW8Num32z4"/>
    <w:rsid w:val="0078173C"/>
  </w:style>
  <w:style w:type="character" w:customStyle="1" w:styleId="WW8Num32z5">
    <w:name w:val="WW8Num32z5"/>
    <w:rsid w:val="0078173C"/>
  </w:style>
  <w:style w:type="character" w:customStyle="1" w:styleId="WW8Num32z6">
    <w:name w:val="WW8Num32z6"/>
    <w:rsid w:val="0078173C"/>
  </w:style>
  <w:style w:type="character" w:customStyle="1" w:styleId="WW8Num32z7">
    <w:name w:val="WW8Num32z7"/>
    <w:rsid w:val="0078173C"/>
  </w:style>
  <w:style w:type="character" w:customStyle="1" w:styleId="WW8Num32z8">
    <w:name w:val="WW8Num32z8"/>
    <w:rsid w:val="0078173C"/>
  </w:style>
  <w:style w:type="character" w:customStyle="1" w:styleId="WW8Num33z0">
    <w:name w:val="WW8Num33z0"/>
    <w:rsid w:val="0078173C"/>
  </w:style>
  <w:style w:type="character" w:customStyle="1" w:styleId="WW8Num33z1">
    <w:name w:val="WW8Num33z1"/>
    <w:rsid w:val="0078173C"/>
  </w:style>
  <w:style w:type="character" w:customStyle="1" w:styleId="WW8Num33z2">
    <w:name w:val="WW8Num33z2"/>
    <w:rsid w:val="0078173C"/>
  </w:style>
  <w:style w:type="character" w:customStyle="1" w:styleId="WW8Num33z3">
    <w:name w:val="WW8Num33z3"/>
    <w:rsid w:val="0078173C"/>
  </w:style>
  <w:style w:type="character" w:customStyle="1" w:styleId="WW8Num33z4">
    <w:name w:val="WW8Num33z4"/>
    <w:rsid w:val="0078173C"/>
  </w:style>
  <w:style w:type="character" w:customStyle="1" w:styleId="WW8Num33z5">
    <w:name w:val="WW8Num33z5"/>
    <w:rsid w:val="0078173C"/>
  </w:style>
  <w:style w:type="character" w:customStyle="1" w:styleId="WW8Num33z6">
    <w:name w:val="WW8Num33z6"/>
    <w:rsid w:val="0078173C"/>
  </w:style>
  <w:style w:type="character" w:customStyle="1" w:styleId="WW8Num33z7">
    <w:name w:val="WW8Num33z7"/>
    <w:rsid w:val="0078173C"/>
  </w:style>
  <w:style w:type="character" w:customStyle="1" w:styleId="WW8Num33z8">
    <w:name w:val="WW8Num33z8"/>
    <w:rsid w:val="0078173C"/>
  </w:style>
  <w:style w:type="character" w:customStyle="1" w:styleId="WW8Num34z0">
    <w:name w:val="WW8Num34z0"/>
    <w:rsid w:val="0078173C"/>
  </w:style>
  <w:style w:type="character" w:customStyle="1" w:styleId="WW8Num34z1">
    <w:name w:val="WW8Num34z1"/>
    <w:rsid w:val="0078173C"/>
  </w:style>
  <w:style w:type="character" w:customStyle="1" w:styleId="WW8Num34z2">
    <w:name w:val="WW8Num34z2"/>
    <w:rsid w:val="0078173C"/>
  </w:style>
  <w:style w:type="character" w:customStyle="1" w:styleId="WW8Num34z3">
    <w:name w:val="WW8Num34z3"/>
    <w:rsid w:val="0078173C"/>
  </w:style>
  <w:style w:type="character" w:customStyle="1" w:styleId="WW8Num34z4">
    <w:name w:val="WW8Num34z4"/>
    <w:rsid w:val="0078173C"/>
  </w:style>
  <w:style w:type="character" w:customStyle="1" w:styleId="WW8Num34z5">
    <w:name w:val="WW8Num34z5"/>
    <w:rsid w:val="0078173C"/>
  </w:style>
  <w:style w:type="character" w:customStyle="1" w:styleId="WW8Num34z6">
    <w:name w:val="WW8Num34z6"/>
    <w:rsid w:val="0078173C"/>
  </w:style>
  <w:style w:type="character" w:customStyle="1" w:styleId="WW8Num34z7">
    <w:name w:val="WW8Num34z7"/>
    <w:rsid w:val="0078173C"/>
  </w:style>
  <w:style w:type="character" w:customStyle="1" w:styleId="WW8Num34z8">
    <w:name w:val="WW8Num34z8"/>
    <w:rsid w:val="0078173C"/>
  </w:style>
  <w:style w:type="character" w:customStyle="1" w:styleId="WW8Num35z0">
    <w:name w:val="WW8Num35z0"/>
    <w:rsid w:val="0078173C"/>
    <w:rPr>
      <w:rFonts w:ascii="Symbol" w:hAnsi="Symbol" w:cs="Symbol" w:hint="default"/>
    </w:rPr>
  </w:style>
  <w:style w:type="character" w:customStyle="1" w:styleId="WW8Num35z1">
    <w:name w:val="WW8Num35z1"/>
    <w:rsid w:val="0078173C"/>
    <w:rPr>
      <w:rFonts w:ascii="Courier New" w:hAnsi="Courier New" w:cs="Courier New" w:hint="default"/>
    </w:rPr>
  </w:style>
  <w:style w:type="character" w:customStyle="1" w:styleId="WW8Num35z2">
    <w:name w:val="WW8Num35z2"/>
    <w:rsid w:val="0078173C"/>
    <w:rPr>
      <w:rFonts w:ascii="Wingdings" w:hAnsi="Wingdings" w:cs="Wingdings" w:hint="default"/>
    </w:rPr>
  </w:style>
  <w:style w:type="character" w:customStyle="1" w:styleId="WW8Num36z0">
    <w:name w:val="WW8Num36z0"/>
    <w:rsid w:val="0078173C"/>
  </w:style>
  <w:style w:type="character" w:customStyle="1" w:styleId="WW8Num36z1">
    <w:name w:val="WW8Num36z1"/>
    <w:rsid w:val="0078173C"/>
  </w:style>
  <w:style w:type="character" w:customStyle="1" w:styleId="WW8Num36z2">
    <w:name w:val="WW8Num36z2"/>
    <w:rsid w:val="0078173C"/>
  </w:style>
  <w:style w:type="character" w:customStyle="1" w:styleId="WW8Num36z3">
    <w:name w:val="WW8Num36z3"/>
    <w:rsid w:val="0078173C"/>
  </w:style>
  <w:style w:type="character" w:customStyle="1" w:styleId="WW8Num36z4">
    <w:name w:val="WW8Num36z4"/>
    <w:rsid w:val="0078173C"/>
  </w:style>
  <w:style w:type="character" w:customStyle="1" w:styleId="WW8Num36z5">
    <w:name w:val="WW8Num36z5"/>
    <w:rsid w:val="0078173C"/>
  </w:style>
  <w:style w:type="character" w:customStyle="1" w:styleId="WW8Num36z6">
    <w:name w:val="WW8Num36z6"/>
    <w:rsid w:val="0078173C"/>
  </w:style>
  <w:style w:type="character" w:customStyle="1" w:styleId="WW8Num36z7">
    <w:name w:val="WW8Num36z7"/>
    <w:rsid w:val="0078173C"/>
  </w:style>
  <w:style w:type="character" w:customStyle="1" w:styleId="WW8Num36z8">
    <w:name w:val="WW8Num36z8"/>
    <w:rsid w:val="0078173C"/>
  </w:style>
  <w:style w:type="character" w:customStyle="1" w:styleId="WW8Num37z0">
    <w:name w:val="WW8Num37z0"/>
    <w:rsid w:val="0078173C"/>
    <w:rPr>
      <w:rFonts w:ascii="Symbol" w:hAnsi="Symbol" w:cs="Symbol" w:hint="default"/>
    </w:rPr>
  </w:style>
  <w:style w:type="character" w:customStyle="1" w:styleId="WW8Num37z1">
    <w:name w:val="WW8Num37z1"/>
    <w:rsid w:val="0078173C"/>
    <w:rPr>
      <w:rFonts w:ascii="Courier New" w:hAnsi="Courier New" w:cs="Courier New" w:hint="default"/>
    </w:rPr>
  </w:style>
  <w:style w:type="character" w:customStyle="1" w:styleId="WW8Num37z2">
    <w:name w:val="WW8Num37z2"/>
    <w:rsid w:val="0078173C"/>
    <w:rPr>
      <w:rFonts w:ascii="Wingdings" w:hAnsi="Wingdings" w:cs="Wingdings" w:hint="default"/>
    </w:rPr>
  </w:style>
  <w:style w:type="character" w:customStyle="1" w:styleId="WW8Num38z0">
    <w:name w:val="WW8Num38z0"/>
    <w:rsid w:val="0078173C"/>
  </w:style>
  <w:style w:type="character" w:customStyle="1" w:styleId="WW8Num38z1">
    <w:name w:val="WW8Num38z1"/>
    <w:rsid w:val="0078173C"/>
  </w:style>
  <w:style w:type="character" w:customStyle="1" w:styleId="WW8Num38z2">
    <w:name w:val="WW8Num38z2"/>
    <w:rsid w:val="0078173C"/>
  </w:style>
  <w:style w:type="character" w:customStyle="1" w:styleId="WW8Num38z3">
    <w:name w:val="WW8Num38z3"/>
    <w:rsid w:val="0078173C"/>
  </w:style>
  <w:style w:type="character" w:customStyle="1" w:styleId="WW8Num38z4">
    <w:name w:val="WW8Num38z4"/>
    <w:rsid w:val="0078173C"/>
  </w:style>
  <w:style w:type="character" w:customStyle="1" w:styleId="WW8Num38z5">
    <w:name w:val="WW8Num38z5"/>
    <w:rsid w:val="0078173C"/>
  </w:style>
  <w:style w:type="character" w:customStyle="1" w:styleId="WW8Num38z6">
    <w:name w:val="WW8Num38z6"/>
    <w:rsid w:val="0078173C"/>
  </w:style>
  <w:style w:type="character" w:customStyle="1" w:styleId="WW8Num38z7">
    <w:name w:val="WW8Num38z7"/>
    <w:rsid w:val="0078173C"/>
  </w:style>
  <w:style w:type="character" w:customStyle="1" w:styleId="WW8Num38z8">
    <w:name w:val="WW8Num38z8"/>
    <w:rsid w:val="0078173C"/>
  </w:style>
  <w:style w:type="character" w:customStyle="1" w:styleId="Domylnaczcionkaakapitu1">
    <w:name w:val="Domyślna czcionka akapitu1"/>
    <w:rsid w:val="0078173C"/>
  </w:style>
  <w:style w:type="character" w:customStyle="1" w:styleId="TekstdymkaZnak">
    <w:name w:val="Tekst dymka Znak"/>
    <w:rsid w:val="0078173C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78173C"/>
    <w:rPr>
      <w:b/>
      <w:bCs/>
    </w:rPr>
  </w:style>
  <w:style w:type="character" w:customStyle="1" w:styleId="NagwekZnak">
    <w:name w:val="Nagłówek Znak"/>
    <w:rsid w:val="0078173C"/>
    <w:rPr>
      <w:sz w:val="22"/>
      <w:szCs w:val="22"/>
    </w:rPr>
  </w:style>
  <w:style w:type="character" w:customStyle="1" w:styleId="Nagwek4Znak">
    <w:name w:val="Nagłówek 4 Znak"/>
    <w:rsid w:val="0078173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sid w:val="0078173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78173C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sid w:val="0078173C"/>
    <w:rPr>
      <w:sz w:val="22"/>
      <w:szCs w:val="22"/>
    </w:rPr>
  </w:style>
  <w:style w:type="character" w:customStyle="1" w:styleId="Tekstpodstawowywcity2Znak">
    <w:name w:val="Tekst podstawowy wcięty 2 Znak"/>
    <w:rsid w:val="0078173C"/>
    <w:rPr>
      <w:sz w:val="22"/>
      <w:szCs w:val="22"/>
    </w:rPr>
  </w:style>
  <w:style w:type="character" w:customStyle="1" w:styleId="Nagwek2Znak">
    <w:name w:val="Nagłówek 2 Znak"/>
    <w:rsid w:val="0078173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78173C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sid w:val="0078173C"/>
    <w:rPr>
      <w:sz w:val="20"/>
    </w:rPr>
  </w:style>
  <w:style w:type="character" w:styleId="Hipercze">
    <w:name w:val="Hyperlink"/>
    <w:semiHidden/>
    <w:rsid w:val="0078173C"/>
    <w:rPr>
      <w:color w:val="0000FF"/>
      <w:u w:val="single"/>
    </w:rPr>
  </w:style>
  <w:style w:type="character" w:customStyle="1" w:styleId="TekstpodstawowyZnak">
    <w:name w:val="Tekst podstawowy Znak"/>
    <w:rsid w:val="0078173C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78173C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sid w:val="0078173C"/>
    <w:rPr>
      <w:sz w:val="16"/>
      <w:szCs w:val="16"/>
    </w:rPr>
  </w:style>
  <w:style w:type="character" w:customStyle="1" w:styleId="TekstkomentarzaZnak">
    <w:name w:val="Tekst komentarza Znak"/>
    <w:rsid w:val="0078173C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8173C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sid w:val="0078173C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sid w:val="0078173C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  <w:rsid w:val="0078173C"/>
  </w:style>
  <w:style w:type="character" w:customStyle="1" w:styleId="h1">
    <w:name w:val="h1"/>
    <w:rsid w:val="0078173C"/>
  </w:style>
  <w:style w:type="character" w:customStyle="1" w:styleId="Znak15">
    <w:name w:val="Znak15"/>
    <w:rsid w:val="0078173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uiPriority w:val="99"/>
    <w:rsid w:val="0078173C"/>
    <w:rPr>
      <w:sz w:val="22"/>
      <w:szCs w:val="22"/>
    </w:rPr>
  </w:style>
  <w:style w:type="character" w:customStyle="1" w:styleId="Znakiwypunktowania">
    <w:name w:val="Znaki wypunktowania"/>
    <w:rsid w:val="0078173C"/>
    <w:rPr>
      <w:rFonts w:ascii="OpenSymbol" w:eastAsia="OpenSymbol" w:hAnsi="OpenSymbol" w:cs="OpenSymbol"/>
    </w:rPr>
  </w:style>
  <w:style w:type="character" w:customStyle="1" w:styleId="ListLabel146">
    <w:name w:val="ListLabel 146"/>
    <w:rsid w:val="0078173C"/>
    <w:rPr>
      <w:b/>
      <w:bCs/>
      <w:sz w:val="22"/>
    </w:rPr>
  </w:style>
  <w:style w:type="paragraph" w:customStyle="1" w:styleId="Nagwek20">
    <w:name w:val="Nagłówek2"/>
    <w:basedOn w:val="Normalny"/>
    <w:next w:val="Tekstpodstawowy"/>
    <w:rsid w:val="007817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78173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Tekstpodstawowy"/>
    <w:semiHidden/>
    <w:rsid w:val="0078173C"/>
    <w:rPr>
      <w:rFonts w:cs="Tahoma"/>
    </w:rPr>
  </w:style>
  <w:style w:type="paragraph" w:styleId="Legenda">
    <w:name w:val="caption"/>
    <w:basedOn w:val="Normalny"/>
    <w:qFormat/>
    <w:rsid w:val="007817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8173C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rsid w:val="007817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Legenda1">
    <w:name w:val="Legenda1"/>
    <w:basedOn w:val="Normalny"/>
    <w:rsid w:val="007817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rsid w:val="0078173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78173C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rsid w:val="007817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78173C"/>
    <w:pPr>
      <w:tabs>
        <w:tab w:val="center" w:pos="4536"/>
        <w:tab w:val="right" w:pos="9072"/>
      </w:tabs>
    </w:pPr>
  </w:style>
  <w:style w:type="paragraph" w:customStyle="1" w:styleId="Znak1ZnakZnakZnak">
    <w:name w:val="Znak1 Znak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rsid w:val="0078173C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rsid w:val="0078173C"/>
    <w:pPr>
      <w:spacing w:after="120" w:line="480" w:lineRule="auto"/>
    </w:pPr>
  </w:style>
  <w:style w:type="paragraph" w:customStyle="1" w:styleId="Tekstpodstawowywcity22">
    <w:name w:val="Tekst podstawowy wcięty 22"/>
    <w:basedOn w:val="Normalny"/>
    <w:rsid w:val="0078173C"/>
    <w:pPr>
      <w:spacing w:after="120" w:line="480" w:lineRule="auto"/>
      <w:ind w:left="283"/>
    </w:pPr>
  </w:style>
  <w:style w:type="paragraph" w:customStyle="1" w:styleId="pkt">
    <w:name w:val="pkt"/>
    <w:basedOn w:val="Normalny"/>
    <w:rsid w:val="0078173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rsid w:val="0078173C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rsid w:val="0078173C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rsid w:val="007817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8173C"/>
    <w:rPr>
      <w:b/>
      <w:bCs/>
    </w:rPr>
  </w:style>
  <w:style w:type="paragraph" w:customStyle="1" w:styleId="Tekstpodstawowy31">
    <w:name w:val="Tekst podstawowy 31"/>
    <w:basedOn w:val="Normalny"/>
    <w:rsid w:val="0078173C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rsid w:val="0078173C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rsid w:val="0078173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Tekstpodstawowy32">
    <w:name w:val="Tekst podstawowy 32"/>
    <w:basedOn w:val="Normalny"/>
    <w:rsid w:val="0078173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1."/>
    <w:basedOn w:val="Normalny"/>
    <w:rsid w:val="0078173C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rsid w:val="0078173C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rsid w:val="0078173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rsid w:val="0078173C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sid w:val="0078173C"/>
    <w:rPr>
      <w:szCs w:val="20"/>
    </w:rPr>
  </w:style>
  <w:style w:type="paragraph" w:customStyle="1" w:styleId="podpunkty">
    <w:name w:val="podpunkty"/>
    <w:basedOn w:val="Normalny"/>
    <w:rsid w:val="0078173C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rsid w:val="0078173C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rsid w:val="0078173C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rsid w:val="0078173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rsid w:val="0078173C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rsid w:val="0078173C"/>
    <w:pPr>
      <w:ind w:left="566" w:hanging="283"/>
    </w:pPr>
  </w:style>
  <w:style w:type="paragraph" w:customStyle="1" w:styleId="Listapunktowana31">
    <w:name w:val="Lista punktowana 31"/>
    <w:basedOn w:val="Normalny"/>
    <w:rsid w:val="0078173C"/>
    <w:pPr>
      <w:ind w:left="849" w:hanging="283"/>
    </w:pPr>
  </w:style>
  <w:style w:type="paragraph" w:customStyle="1" w:styleId="Listapunktowana41">
    <w:name w:val="Lista punktowana 41"/>
    <w:basedOn w:val="Normalny"/>
    <w:rsid w:val="0078173C"/>
    <w:pPr>
      <w:ind w:left="1132" w:hanging="283"/>
    </w:pPr>
  </w:style>
  <w:style w:type="paragraph" w:customStyle="1" w:styleId="Listapunktowana1">
    <w:name w:val="Lista punktowana1"/>
    <w:basedOn w:val="Normalny"/>
    <w:rsid w:val="0078173C"/>
    <w:pPr>
      <w:numPr>
        <w:numId w:val="2"/>
      </w:numPr>
    </w:pPr>
  </w:style>
  <w:style w:type="paragraph" w:customStyle="1" w:styleId="Lista-kontynuacja1">
    <w:name w:val="Lista - kontynuacja1"/>
    <w:basedOn w:val="Normalny"/>
    <w:rsid w:val="0078173C"/>
    <w:pPr>
      <w:spacing w:after="120"/>
      <w:ind w:left="283"/>
    </w:pPr>
  </w:style>
  <w:style w:type="paragraph" w:customStyle="1" w:styleId="Lista-kontynuacja21">
    <w:name w:val="Lista - kontynuacja 21"/>
    <w:basedOn w:val="Normalny"/>
    <w:rsid w:val="0078173C"/>
    <w:pPr>
      <w:spacing w:after="120"/>
      <w:ind w:left="566"/>
    </w:pPr>
  </w:style>
  <w:style w:type="paragraph" w:customStyle="1" w:styleId="Lista-kontynuacja31">
    <w:name w:val="Lista - kontynuacja 31"/>
    <w:basedOn w:val="Normalny"/>
    <w:rsid w:val="0078173C"/>
    <w:pPr>
      <w:spacing w:after="120"/>
      <w:ind w:left="849"/>
    </w:pPr>
  </w:style>
  <w:style w:type="paragraph" w:customStyle="1" w:styleId="Lista-kontynuacja41">
    <w:name w:val="Lista - kontynuacja 41"/>
    <w:basedOn w:val="Normalny"/>
    <w:rsid w:val="0078173C"/>
    <w:pPr>
      <w:spacing w:after="120"/>
      <w:ind w:left="1132"/>
    </w:pPr>
  </w:style>
  <w:style w:type="paragraph" w:customStyle="1" w:styleId="Wcicienormalne1">
    <w:name w:val="Wcięcie normalne1"/>
    <w:basedOn w:val="Normalny"/>
    <w:rsid w:val="0078173C"/>
    <w:pPr>
      <w:ind w:left="708"/>
    </w:pPr>
  </w:style>
  <w:style w:type="paragraph" w:customStyle="1" w:styleId="Znak1Znak">
    <w:name w:val="Znak1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rsid w:val="0078173C"/>
    <w:pPr>
      <w:ind w:left="720"/>
      <w:contextualSpacing/>
    </w:pPr>
  </w:style>
  <w:style w:type="paragraph" w:customStyle="1" w:styleId="Znak1ZnakZnakZnakZnak">
    <w:name w:val="Znak1 Znak Znak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rsid w:val="0078173C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rsid w:val="0078173C"/>
    <w:pPr>
      <w:suppressLineNumbers/>
    </w:pPr>
  </w:style>
  <w:style w:type="paragraph" w:customStyle="1" w:styleId="Nagwektabeli">
    <w:name w:val="Nagłówek tabeli"/>
    <w:basedOn w:val="Zawartotabeli"/>
    <w:rsid w:val="0078173C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78173C"/>
  </w:style>
  <w:style w:type="paragraph" w:customStyle="1" w:styleId="Tekstpodstawowywcity21">
    <w:name w:val="Tekst podstawowy wcięty 21"/>
    <w:basedOn w:val="Normalny"/>
    <w:rsid w:val="0078173C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rsid w:val="0078173C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rsid w:val="0078173C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645E94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645E94"/>
    <w:rPr>
      <w:rFonts w:ascii="Calibri" w:eastAsia="Calibri" w:hAnsi="Calibri" w:cs="Calibri"/>
      <w:sz w:val="16"/>
      <w:szCs w:val="16"/>
      <w:lang w:eastAsia="zh-CN"/>
    </w:rPr>
  </w:style>
  <w:style w:type="paragraph" w:customStyle="1" w:styleId="10">
    <w:name w:val="1"/>
    <w:uiPriority w:val="99"/>
    <w:rsid w:val="00E4301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autoSpaceDE w:val="0"/>
      <w:spacing w:before="60" w:line="240" w:lineRule="atLeast"/>
      <w:ind w:left="340" w:hanging="340"/>
      <w:jc w:val="both"/>
    </w:pPr>
    <w:rPr>
      <w:rFonts w:ascii="Univers-PL" w:hAnsi="Univers-PL"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D073B6-6981-4E24-A8FD-EC7AD482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1545</Words>
  <Characters>9271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Ewa Gruszczyńska</cp:lastModifiedBy>
  <cp:revision>4</cp:revision>
  <cp:lastPrinted>2023-10-04T09:59:00Z</cp:lastPrinted>
  <dcterms:created xsi:type="dcterms:W3CDTF">2023-10-06T08:13:00Z</dcterms:created>
  <dcterms:modified xsi:type="dcterms:W3CDTF">2024-08-12T10:25:00Z</dcterms:modified>
</cp:coreProperties>
</file>