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D35DB6" w14:textId="77777777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4EBED21A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098F1820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519D2D96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15EAA28B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656A7A2C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40DDD55B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194EE911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034FDEF6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A29362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A0FEF4F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205C7275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9FB44B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AD46728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31862F11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03C8683C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3A537D18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2FF2DD82" w14:textId="750FF468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821731">
        <w:rPr>
          <w:rFonts w:ascii="Arial" w:hAnsi="Arial" w:cs="Arial"/>
          <w:sz w:val="20"/>
          <w:szCs w:val="20"/>
        </w:rPr>
        <w:t>2</w:t>
      </w:r>
      <w:r w:rsidR="0011629C">
        <w:rPr>
          <w:rFonts w:ascii="Arial" w:hAnsi="Arial" w:cs="Arial"/>
          <w:sz w:val="20"/>
          <w:szCs w:val="20"/>
        </w:rPr>
        <w:t>.202</w:t>
      </w:r>
      <w:r w:rsidR="00821731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13288B43" w14:textId="7623C7A0" w:rsidR="000043DE" w:rsidRPr="002F208D" w:rsidRDefault="000043DE" w:rsidP="000043DE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pn.:</w:t>
      </w:r>
      <w:r w:rsidR="00235102" w:rsidRPr="00235102">
        <w:rPr>
          <w:rFonts w:ascii="Arial" w:eastAsia="Arial" w:hAnsi="Arial" w:cs="Arial"/>
          <w:b/>
          <w:sz w:val="28"/>
          <w:szCs w:val="28"/>
        </w:rPr>
        <w:t xml:space="preserve"> </w:t>
      </w:r>
      <w:bookmarkStart w:id="0" w:name="_Hlk124493853"/>
      <w:r w:rsidR="002F208D" w:rsidRPr="002F208D">
        <w:rPr>
          <w:rFonts w:ascii="Arial" w:eastAsia="Arial" w:hAnsi="Arial" w:cs="Arial"/>
          <w:b/>
        </w:rPr>
        <w:t>Sukcesywne dostawy oleju  napędowego i benzyny bezołowiowej dla  pojazdów  i urządzeń  Bieszczadzkiego Parku Narodowego w 202</w:t>
      </w:r>
      <w:r w:rsidR="00821731">
        <w:rPr>
          <w:rFonts w:ascii="Arial" w:eastAsia="Arial" w:hAnsi="Arial" w:cs="Arial"/>
          <w:b/>
        </w:rPr>
        <w:t>4</w:t>
      </w:r>
      <w:r w:rsidR="002F208D" w:rsidRPr="002F208D">
        <w:rPr>
          <w:rFonts w:ascii="Arial" w:eastAsia="Arial" w:hAnsi="Arial" w:cs="Arial"/>
          <w:b/>
        </w:rPr>
        <w:t xml:space="preserve"> roku</w:t>
      </w:r>
      <w:bookmarkEnd w:id="0"/>
      <w:r w:rsidR="006F4C37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15734450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1062AB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A5F70A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0307F5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3255443B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0C275996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5CA49446" w14:textId="77777777" w:rsidR="00D36809" w:rsidRPr="00235102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2F208D" w:rsidRPr="002F208D">
        <w:rPr>
          <w:rFonts w:ascii="Arial" w:eastAsia="Arial" w:hAnsi="Arial" w:cs="Arial"/>
          <w:b/>
        </w:rPr>
        <w:t xml:space="preserve"> </w:t>
      </w:r>
      <w:r w:rsidR="002F208D" w:rsidRPr="002F208D">
        <w:rPr>
          <w:rFonts w:ascii="Arial" w:hAnsi="Arial" w:cs="Arial"/>
          <w:b/>
          <w:sz w:val="20"/>
          <w:szCs w:val="20"/>
        </w:rPr>
        <w:t>Sukcesywne dostawy oleju  napędowego i benzyny bezołowiowej dla  pojazdów (tankowanie samochodów) i urządzeń  Bieszczadzkiego Parku Narodowego w 2023 roku</w:t>
      </w:r>
      <w:r w:rsidRPr="00123D79">
        <w:rPr>
          <w:rFonts w:ascii="Arial" w:hAnsi="Arial" w:cs="Arial"/>
          <w:sz w:val="20"/>
          <w:szCs w:val="20"/>
        </w:rPr>
        <w:t xml:space="preserve"> </w:t>
      </w:r>
      <w:r w:rsidR="00235102" w:rsidRPr="00235102">
        <w:rPr>
          <w:rFonts w:ascii="Arial" w:hAnsi="Arial" w:cs="Arial"/>
          <w:b/>
          <w:sz w:val="20"/>
          <w:szCs w:val="20"/>
        </w:rPr>
        <w:t>„</w:t>
      </w:r>
      <w:r w:rsidR="006F4C37">
        <w:rPr>
          <w:rFonts w:ascii="Arial" w:hAnsi="Arial" w:cs="Arial"/>
          <w:sz w:val="20"/>
          <w:szCs w:val="20"/>
        </w:rPr>
        <w:t xml:space="preserve"> 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</w:t>
      </w:r>
      <w:r w:rsidRPr="00123D79">
        <w:rPr>
          <w:rFonts w:ascii="Arial" w:hAnsi="Arial" w:cs="Arial"/>
        </w:rPr>
        <w:t>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30D937E4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8420657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37F9E949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775969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42ADB3FD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DEB625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26FE7CFD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0DBDB2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330998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6F03BAF9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7D28C97B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0C66A99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6F42D3F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1078B689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01FF67EF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3E42FE36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</w:p>
    <w:p w14:paraId="2B1F34EA" w14:textId="77777777" w:rsidR="000043DE" w:rsidRPr="005B34AE" w:rsidRDefault="000043DE" w:rsidP="00235102">
      <w:pPr>
        <w:spacing w:line="360" w:lineRule="auto"/>
        <w:rPr>
          <w:rFonts w:ascii="Arial Nova" w:hAnsi="Arial Nova"/>
        </w:rPr>
      </w:pPr>
    </w:p>
    <w:p w14:paraId="673DB093" w14:textId="77777777" w:rsidR="00627C35" w:rsidRPr="005B34AE" w:rsidRDefault="00627C35" w:rsidP="00F767A0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E446" w14:textId="77777777" w:rsidR="00750AEC" w:rsidRDefault="00750AEC">
      <w:pPr>
        <w:spacing w:after="0" w:line="240" w:lineRule="auto"/>
      </w:pPr>
      <w:r>
        <w:separator/>
      </w:r>
    </w:p>
  </w:endnote>
  <w:endnote w:type="continuationSeparator" w:id="0">
    <w:p w14:paraId="266EC054" w14:textId="77777777" w:rsidR="00750AEC" w:rsidRDefault="0075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EE"/>
    <w:family w:val="swiss"/>
    <w:pitch w:val="variable"/>
    <w:sig w:usb0="00000007" w:usb1="00000000" w:usb2="00000000" w:usb3="00000000" w:csb0="00000003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A7E1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AA55" w14:textId="77777777" w:rsidR="00627C35" w:rsidRDefault="00AC3E3E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F840A0E" wp14:editId="17829C7F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A6CB6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4279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EC5F7" w14:textId="77777777" w:rsidR="00750AEC" w:rsidRDefault="00750AEC">
      <w:pPr>
        <w:spacing w:after="0" w:line="240" w:lineRule="auto"/>
      </w:pPr>
      <w:r>
        <w:separator/>
      </w:r>
    </w:p>
  </w:footnote>
  <w:footnote w:type="continuationSeparator" w:id="0">
    <w:p w14:paraId="72AB877D" w14:textId="77777777" w:rsidR="00750AEC" w:rsidRDefault="0075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551A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CC4C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FE24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412296">
    <w:abstractNumId w:val="0"/>
  </w:num>
  <w:num w:numId="2" w16cid:durableId="402409261">
    <w:abstractNumId w:val="1"/>
  </w:num>
  <w:num w:numId="3" w16cid:durableId="1457219899">
    <w:abstractNumId w:val="2"/>
  </w:num>
  <w:num w:numId="4" w16cid:durableId="1909219230">
    <w:abstractNumId w:val="3"/>
  </w:num>
  <w:num w:numId="5" w16cid:durableId="1022437781">
    <w:abstractNumId w:val="4"/>
  </w:num>
  <w:num w:numId="6" w16cid:durableId="728651777">
    <w:abstractNumId w:val="5"/>
  </w:num>
  <w:num w:numId="7" w16cid:durableId="318584660">
    <w:abstractNumId w:val="6"/>
  </w:num>
  <w:num w:numId="8" w16cid:durableId="1769153935">
    <w:abstractNumId w:val="7"/>
  </w:num>
  <w:num w:numId="9" w16cid:durableId="1678072148">
    <w:abstractNumId w:val="8"/>
  </w:num>
  <w:num w:numId="10" w16cid:durableId="198318607">
    <w:abstractNumId w:val="9"/>
  </w:num>
  <w:num w:numId="11" w16cid:durableId="169566409">
    <w:abstractNumId w:val="14"/>
  </w:num>
  <w:num w:numId="12" w16cid:durableId="2123718208">
    <w:abstractNumId w:val="12"/>
  </w:num>
  <w:num w:numId="13" w16cid:durableId="1862158322">
    <w:abstractNumId w:val="23"/>
  </w:num>
  <w:num w:numId="14" w16cid:durableId="682980087">
    <w:abstractNumId w:val="21"/>
  </w:num>
  <w:num w:numId="15" w16cid:durableId="626745133">
    <w:abstractNumId w:val="19"/>
  </w:num>
  <w:num w:numId="16" w16cid:durableId="432824671">
    <w:abstractNumId w:val="10"/>
  </w:num>
  <w:num w:numId="17" w16cid:durableId="1828204745">
    <w:abstractNumId w:val="20"/>
  </w:num>
  <w:num w:numId="18" w16cid:durableId="342706414">
    <w:abstractNumId w:val="18"/>
  </w:num>
  <w:num w:numId="19" w16cid:durableId="1106315695">
    <w:abstractNumId w:val="11"/>
  </w:num>
  <w:num w:numId="20" w16cid:durableId="265113312">
    <w:abstractNumId w:val="16"/>
  </w:num>
  <w:num w:numId="21" w16cid:durableId="2033342276">
    <w:abstractNumId w:val="17"/>
  </w:num>
  <w:num w:numId="22" w16cid:durableId="1445886975">
    <w:abstractNumId w:val="22"/>
  </w:num>
  <w:num w:numId="23" w16cid:durableId="234512775">
    <w:abstractNumId w:val="15"/>
  </w:num>
  <w:num w:numId="24" w16cid:durableId="1936982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70E09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A3EC6"/>
    <w:rsid w:val="001D07C4"/>
    <w:rsid w:val="00235102"/>
    <w:rsid w:val="00262A73"/>
    <w:rsid w:val="00271AF4"/>
    <w:rsid w:val="002A2462"/>
    <w:rsid w:val="002F208D"/>
    <w:rsid w:val="00312159"/>
    <w:rsid w:val="00313AFB"/>
    <w:rsid w:val="0035666A"/>
    <w:rsid w:val="003A5B67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C37"/>
    <w:rsid w:val="0073494E"/>
    <w:rsid w:val="00750AEC"/>
    <w:rsid w:val="00766323"/>
    <w:rsid w:val="00821731"/>
    <w:rsid w:val="00880049"/>
    <w:rsid w:val="00887CBA"/>
    <w:rsid w:val="008A274B"/>
    <w:rsid w:val="0094360E"/>
    <w:rsid w:val="0096665A"/>
    <w:rsid w:val="00996D0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53745"/>
    <w:rsid w:val="00C94A15"/>
    <w:rsid w:val="00C96EC1"/>
    <w:rsid w:val="00D26C00"/>
    <w:rsid w:val="00D3427E"/>
    <w:rsid w:val="00D36809"/>
    <w:rsid w:val="00D77E4A"/>
    <w:rsid w:val="00D844D5"/>
    <w:rsid w:val="00DD6E21"/>
    <w:rsid w:val="00E218D7"/>
    <w:rsid w:val="00E3613F"/>
    <w:rsid w:val="00E40A1C"/>
    <w:rsid w:val="00E55F67"/>
    <w:rsid w:val="00E63487"/>
    <w:rsid w:val="00EC3B86"/>
    <w:rsid w:val="00ED2585"/>
    <w:rsid w:val="00EE6E48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F25E8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11</cp:revision>
  <cp:lastPrinted>2018-02-19T10:55:00Z</cp:lastPrinted>
  <dcterms:created xsi:type="dcterms:W3CDTF">2021-01-28T12:16:00Z</dcterms:created>
  <dcterms:modified xsi:type="dcterms:W3CDTF">2024-01-19T11:03:00Z</dcterms:modified>
</cp:coreProperties>
</file>