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5FA0E4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4BAC03C6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21199E92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6EE50022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624301EC" w14:textId="77777777" w:rsidR="00070E09" w:rsidRDefault="00070E09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3FADB864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06879F43" w14:textId="77777777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1BF57308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324ABB65" w14:textId="77777777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803E216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4805625F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119BC46F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1FCB9BB6" w14:textId="04BCDB14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</w:t>
      </w:r>
      <w:proofErr w:type="spellStart"/>
      <w:r w:rsidRPr="00D33001">
        <w:rPr>
          <w:rFonts w:ascii="Arial" w:hAnsi="Arial" w:cs="Arial"/>
          <w:sz w:val="20"/>
          <w:szCs w:val="20"/>
        </w:rPr>
        <w:t>spr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. </w:t>
      </w:r>
      <w:r w:rsidR="004714C1">
        <w:rPr>
          <w:rFonts w:ascii="Arial" w:hAnsi="Arial" w:cs="Arial"/>
          <w:sz w:val="20"/>
          <w:szCs w:val="20"/>
        </w:rPr>
        <w:t>Zp.261.</w:t>
      </w:r>
      <w:r w:rsidR="006D76E7">
        <w:rPr>
          <w:rFonts w:ascii="Arial" w:hAnsi="Arial" w:cs="Arial"/>
          <w:sz w:val="20"/>
          <w:szCs w:val="20"/>
        </w:rPr>
        <w:t>2</w:t>
      </w:r>
      <w:r w:rsidR="004714C1">
        <w:rPr>
          <w:rFonts w:ascii="Arial" w:hAnsi="Arial" w:cs="Arial"/>
          <w:sz w:val="20"/>
          <w:szCs w:val="20"/>
        </w:rPr>
        <w:t>.202</w:t>
      </w:r>
      <w:r w:rsidR="006D76E7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6121503C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560FF3B3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D04F511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023A5B41" w14:textId="77777777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13CB8A6F" w14:textId="77777777" w:rsidR="00123D79" w:rsidRPr="00D33001" w:rsidRDefault="00123D79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u w:val="single"/>
        </w:rPr>
      </w:pPr>
    </w:p>
    <w:p w14:paraId="028A7230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, art. 109 ust.1 pkt 4 ustawy </w:t>
      </w:r>
      <w:proofErr w:type="spellStart"/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Pzp</w:t>
      </w:r>
      <w:proofErr w:type="spellEnd"/>
    </w:p>
    <w:p w14:paraId="144B45DA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26C36855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31864ED6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</w:t>
      </w:r>
      <w:proofErr w:type="spellStart"/>
      <w:r w:rsidRPr="00D33001">
        <w:rPr>
          <w:rFonts w:ascii="Arial" w:eastAsia="Times New Roman" w:hAnsi="Arial" w:cs="Arial"/>
          <w:color w:val="00000A"/>
          <w:sz w:val="20"/>
          <w:szCs w:val="20"/>
        </w:rPr>
        <w:t>Pzp</w:t>
      </w:r>
      <w:proofErr w:type="spellEnd"/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</w:t>
      </w:r>
      <w:proofErr w:type="spellStart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Pzp</w:t>
      </w:r>
      <w:proofErr w:type="spellEnd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088B25F0" w14:textId="77777777" w:rsidR="00070E09" w:rsidRPr="00D33001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D3B1285" w14:textId="77777777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3E426A35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14F150B1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podmiotu/ów, na którego/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3300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33001">
        <w:rPr>
          <w:rFonts w:ascii="Arial" w:hAnsi="Arial" w:cs="Arial"/>
          <w:i/>
          <w:iCs/>
          <w:sz w:val="20"/>
          <w:szCs w:val="20"/>
        </w:rPr>
        <w:t>)</w:t>
      </w:r>
    </w:p>
    <w:p w14:paraId="08B15D30" w14:textId="77777777" w:rsidR="00E3613F" w:rsidRPr="00D33001" w:rsidRDefault="00627C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1750A779" w14:textId="77777777" w:rsid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0C3586CE" w14:textId="77777777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7C814900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06DA7FBD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7631728" w14:textId="77777777" w:rsidR="00124382" w:rsidRDefault="00124382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F7C146C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56286A98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78E30B1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54EEF095" w14:textId="77777777" w:rsidR="00627C35" w:rsidRPr="001C6C5D" w:rsidRDefault="00627C35" w:rsidP="00B003A6">
      <w:pPr>
        <w:spacing w:line="360" w:lineRule="auto"/>
        <w:rPr>
          <w:rFonts w:ascii="Arial Nova" w:hAnsi="Arial Nova"/>
          <w:b/>
        </w:rPr>
      </w:pPr>
    </w:p>
    <w:sectPr w:rsidR="00627C35" w:rsidRPr="001C6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6775" w14:textId="77777777" w:rsidR="00E63521" w:rsidRDefault="00E63521">
      <w:pPr>
        <w:spacing w:after="0" w:line="240" w:lineRule="auto"/>
      </w:pPr>
      <w:r>
        <w:separator/>
      </w:r>
    </w:p>
  </w:endnote>
  <w:endnote w:type="continuationSeparator" w:id="0">
    <w:p w14:paraId="0C2BDA1C" w14:textId="77777777" w:rsidR="00E63521" w:rsidRDefault="00E63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EE"/>
    <w:family w:val="swiss"/>
    <w:pitch w:val="variable"/>
    <w:sig w:usb0="00000007" w:usb1="00000000" w:usb2="00000000" w:usb3="00000000" w:csb0="00000003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8E0D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0B5F" w14:textId="77777777" w:rsidR="00627C35" w:rsidRDefault="00966C0F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31DD19A" wp14:editId="59FF01BF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F2DF85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A0A3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8D99" w14:textId="77777777" w:rsidR="00E63521" w:rsidRDefault="00E63521">
      <w:pPr>
        <w:spacing w:after="0" w:line="240" w:lineRule="auto"/>
      </w:pPr>
      <w:r>
        <w:separator/>
      </w:r>
    </w:p>
  </w:footnote>
  <w:footnote w:type="continuationSeparator" w:id="0">
    <w:p w14:paraId="4957107B" w14:textId="77777777" w:rsidR="00E63521" w:rsidRDefault="00E63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1BB1C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1037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169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633262">
    <w:abstractNumId w:val="0"/>
  </w:num>
  <w:num w:numId="2" w16cid:durableId="697777571">
    <w:abstractNumId w:val="1"/>
  </w:num>
  <w:num w:numId="3" w16cid:durableId="211426296">
    <w:abstractNumId w:val="2"/>
  </w:num>
  <w:num w:numId="4" w16cid:durableId="96218529">
    <w:abstractNumId w:val="3"/>
  </w:num>
  <w:num w:numId="5" w16cid:durableId="2087414923">
    <w:abstractNumId w:val="4"/>
  </w:num>
  <w:num w:numId="6" w16cid:durableId="274024904">
    <w:abstractNumId w:val="5"/>
  </w:num>
  <w:num w:numId="7" w16cid:durableId="918715137">
    <w:abstractNumId w:val="6"/>
  </w:num>
  <w:num w:numId="8" w16cid:durableId="1223520889">
    <w:abstractNumId w:val="7"/>
  </w:num>
  <w:num w:numId="9" w16cid:durableId="214586420">
    <w:abstractNumId w:val="8"/>
  </w:num>
  <w:num w:numId="10" w16cid:durableId="78068380">
    <w:abstractNumId w:val="9"/>
  </w:num>
  <w:num w:numId="11" w16cid:durableId="1165627838">
    <w:abstractNumId w:val="15"/>
  </w:num>
  <w:num w:numId="12" w16cid:durableId="1621761922">
    <w:abstractNumId w:val="13"/>
  </w:num>
  <w:num w:numId="13" w16cid:durableId="702022711">
    <w:abstractNumId w:val="24"/>
  </w:num>
  <w:num w:numId="14" w16cid:durableId="205683339">
    <w:abstractNumId w:val="22"/>
  </w:num>
  <w:num w:numId="15" w16cid:durableId="1919897845">
    <w:abstractNumId w:val="20"/>
  </w:num>
  <w:num w:numId="16" w16cid:durableId="1020811611">
    <w:abstractNumId w:val="11"/>
  </w:num>
  <w:num w:numId="17" w16cid:durableId="1258445298">
    <w:abstractNumId w:val="21"/>
  </w:num>
  <w:num w:numId="18" w16cid:durableId="47995762">
    <w:abstractNumId w:val="19"/>
  </w:num>
  <w:num w:numId="19" w16cid:durableId="465709176">
    <w:abstractNumId w:val="12"/>
  </w:num>
  <w:num w:numId="20" w16cid:durableId="1336498504">
    <w:abstractNumId w:val="17"/>
  </w:num>
  <w:num w:numId="21" w16cid:durableId="1713261514">
    <w:abstractNumId w:val="18"/>
  </w:num>
  <w:num w:numId="22" w16cid:durableId="669522746">
    <w:abstractNumId w:val="23"/>
  </w:num>
  <w:num w:numId="23" w16cid:durableId="937368401">
    <w:abstractNumId w:val="16"/>
  </w:num>
  <w:num w:numId="24" w16cid:durableId="1605192180">
    <w:abstractNumId w:val="14"/>
  </w:num>
  <w:num w:numId="25" w16cid:durableId="9500892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24382"/>
    <w:rsid w:val="001403BF"/>
    <w:rsid w:val="00151620"/>
    <w:rsid w:val="0016463D"/>
    <w:rsid w:val="001741A5"/>
    <w:rsid w:val="001A3EC6"/>
    <w:rsid w:val="001C6C5D"/>
    <w:rsid w:val="001D07C4"/>
    <w:rsid w:val="00235A30"/>
    <w:rsid w:val="002451F9"/>
    <w:rsid w:val="00262A73"/>
    <w:rsid w:val="00271AF4"/>
    <w:rsid w:val="002C32BD"/>
    <w:rsid w:val="00312159"/>
    <w:rsid w:val="00313AFB"/>
    <w:rsid w:val="003B051D"/>
    <w:rsid w:val="0041639F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D7314"/>
    <w:rsid w:val="005E18BB"/>
    <w:rsid w:val="0062396E"/>
    <w:rsid w:val="00627C35"/>
    <w:rsid w:val="00641F2D"/>
    <w:rsid w:val="0064305D"/>
    <w:rsid w:val="006445E4"/>
    <w:rsid w:val="00657CDF"/>
    <w:rsid w:val="006A1B9B"/>
    <w:rsid w:val="006B7278"/>
    <w:rsid w:val="006C2EB7"/>
    <w:rsid w:val="006D76E7"/>
    <w:rsid w:val="0073494E"/>
    <w:rsid w:val="00766323"/>
    <w:rsid w:val="00880049"/>
    <w:rsid w:val="00880A7D"/>
    <w:rsid w:val="00887CBA"/>
    <w:rsid w:val="008A274B"/>
    <w:rsid w:val="00935295"/>
    <w:rsid w:val="0094360E"/>
    <w:rsid w:val="0096665A"/>
    <w:rsid w:val="00966C0F"/>
    <w:rsid w:val="00996D02"/>
    <w:rsid w:val="009C45EC"/>
    <w:rsid w:val="00AB775D"/>
    <w:rsid w:val="00AD70AB"/>
    <w:rsid w:val="00AF64BC"/>
    <w:rsid w:val="00B003A6"/>
    <w:rsid w:val="00B10657"/>
    <w:rsid w:val="00B30DBD"/>
    <w:rsid w:val="00B46166"/>
    <w:rsid w:val="00B94FB1"/>
    <w:rsid w:val="00BB18CB"/>
    <w:rsid w:val="00BB79CB"/>
    <w:rsid w:val="00BF16B0"/>
    <w:rsid w:val="00C1000F"/>
    <w:rsid w:val="00C53745"/>
    <w:rsid w:val="00C94A15"/>
    <w:rsid w:val="00D26C00"/>
    <w:rsid w:val="00D33001"/>
    <w:rsid w:val="00D3427E"/>
    <w:rsid w:val="00D476F3"/>
    <w:rsid w:val="00D844D5"/>
    <w:rsid w:val="00DD6E21"/>
    <w:rsid w:val="00E06C76"/>
    <w:rsid w:val="00E218D7"/>
    <w:rsid w:val="00E3613F"/>
    <w:rsid w:val="00E40A1C"/>
    <w:rsid w:val="00E55F67"/>
    <w:rsid w:val="00E6341C"/>
    <w:rsid w:val="00E63487"/>
    <w:rsid w:val="00E63521"/>
    <w:rsid w:val="00EC3B86"/>
    <w:rsid w:val="00EF6B9B"/>
    <w:rsid w:val="00F059AC"/>
    <w:rsid w:val="00F200C9"/>
    <w:rsid w:val="00F94807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EDBCE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11</cp:revision>
  <cp:lastPrinted>2018-02-19T10:55:00Z</cp:lastPrinted>
  <dcterms:created xsi:type="dcterms:W3CDTF">2021-01-28T12:16:00Z</dcterms:created>
  <dcterms:modified xsi:type="dcterms:W3CDTF">2024-01-19T11:04:00Z</dcterms:modified>
</cp:coreProperties>
</file>