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6DD0B7" w14:textId="77777777" w:rsidR="005D7314" w:rsidRDefault="00271AF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Załącznik do SWZ</w:t>
      </w:r>
    </w:p>
    <w:p w14:paraId="228D0F6F" w14:textId="7EF4574B" w:rsidR="00D26C00" w:rsidRDefault="005D7314" w:rsidP="00631875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1895CBBA" w14:textId="77777777" w:rsidR="0016463D" w:rsidRPr="0016463D" w:rsidRDefault="0016463D" w:rsidP="00D26C00">
      <w:pPr>
        <w:suppressAutoHyphens w:val="0"/>
        <w:spacing w:after="160" w:line="240" w:lineRule="auto"/>
        <w:ind w:left="2836" w:firstLine="709"/>
        <w:rPr>
          <w:rFonts w:ascii="Arial" w:eastAsia="Times New Roman" w:hAnsi="Arial" w:cs="Arial"/>
          <w:b/>
          <w:bCs/>
          <w:sz w:val="36"/>
          <w:szCs w:val="36"/>
          <w:lang w:eastAsia="en-US"/>
        </w:rPr>
      </w:pPr>
      <w:r w:rsidRPr="0016463D">
        <w:rPr>
          <w:rFonts w:ascii="Arial" w:eastAsia="Times New Roman" w:hAnsi="Arial" w:cs="Arial"/>
          <w:b/>
          <w:bCs/>
          <w:sz w:val="36"/>
          <w:szCs w:val="36"/>
          <w:lang w:eastAsia="en-US"/>
        </w:rPr>
        <w:t>OFERTA</w:t>
      </w:r>
    </w:p>
    <w:p w14:paraId="4B9B1AC6" w14:textId="77777777" w:rsidR="00EC0D40" w:rsidRDefault="00D26C00" w:rsidP="00EC0D40">
      <w:pPr>
        <w:suppressAutoHyphens w:val="0"/>
        <w:spacing w:after="160" w:line="240" w:lineRule="exact"/>
        <w:ind w:left="2127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     </w:t>
      </w:r>
      <w:r w:rsidR="0016463D" w:rsidRPr="0016463D">
        <w:rPr>
          <w:rFonts w:ascii="Arial" w:eastAsia="Times New Roman" w:hAnsi="Arial" w:cs="Arial"/>
          <w:lang w:eastAsia="en-US"/>
        </w:rPr>
        <w:t>na wykonanie zadania pn.:</w:t>
      </w:r>
      <w:bookmarkStart w:id="0" w:name="_Hlk124493760"/>
      <w:bookmarkStart w:id="1" w:name="_Hlk124849153"/>
    </w:p>
    <w:p w14:paraId="0A287250" w14:textId="77777777" w:rsidR="00ED45A4" w:rsidRDefault="00ED45A4" w:rsidP="00ED45A4">
      <w:pPr>
        <w:suppressAutoHyphens w:val="0"/>
        <w:spacing w:after="160" w:line="240" w:lineRule="exact"/>
        <w:rPr>
          <w:rFonts w:ascii="Arial" w:eastAsia="Times New Roman" w:hAnsi="Arial" w:cs="Arial"/>
          <w:b/>
          <w:bCs/>
          <w:sz w:val="28"/>
          <w:szCs w:val="28"/>
          <w:lang w:eastAsia="en-US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en-US"/>
        </w:rPr>
        <w:t xml:space="preserve">              </w:t>
      </w:r>
    </w:p>
    <w:p w14:paraId="216B6EAC" w14:textId="5CF78CFB" w:rsidR="00ED45A4" w:rsidRPr="00ED45A4" w:rsidRDefault="00ED45A4" w:rsidP="00ED45A4">
      <w:pPr>
        <w:suppressAutoHyphens w:val="0"/>
        <w:spacing w:after="160" w:line="240" w:lineRule="exact"/>
        <w:rPr>
          <w:rFonts w:ascii="Arial" w:eastAsia="Times New Roman" w:hAnsi="Arial" w:cs="Arial"/>
          <w:sz w:val="28"/>
          <w:szCs w:val="28"/>
          <w:lang w:eastAsia="en-US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en-US"/>
        </w:rPr>
        <w:t xml:space="preserve">               </w:t>
      </w:r>
      <w:r w:rsidRPr="00ED45A4">
        <w:rPr>
          <w:rFonts w:ascii="Arial" w:eastAsia="Times New Roman" w:hAnsi="Arial" w:cs="Arial"/>
          <w:b/>
          <w:bCs/>
          <w:sz w:val="28"/>
          <w:szCs w:val="28"/>
          <w:lang w:eastAsia="en-US"/>
        </w:rPr>
        <w:t>Dostawa dwóch pojazdów</w:t>
      </w:r>
      <w:r w:rsidR="005A71BC">
        <w:rPr>
          <w:rFonts w:ascii="Arial" w:eastAsia="Times New Roman" w:hAnsi="Arial" w:cs="Arial"/>
          <w:b/>
          <w:bCs/>
          <w:sz w:val="28"/>
          <w:szCs w:val="28"/>
          <w:lang w:eastAsia="en-US"/>
        </w:rPr>
        <w:t xml:space="preserve"> użytkowych</w:t>
      </w:r>
      <w:r w:rsidRPr="00ED45A4">
        <w:rPr>
          <w:rFonts w:ascii="Arial" w:eastAsia="Times New Roman" w:hAnsi="Arial" w:cs="Arial"/>
          <w:b/>
          <w:bCs/>
          <w:sz w:val="28"/>
          <w:szCs w:val="28"/>
          <w:lang w:eastAsia="en-US"/>
        </w:rPr>
        <w:t xml:space="preserve"> typu UTV</w:t>
      </w:r>
    </w:p>
    <w:bookmarkEnd w:id="0"/>
    <w:bookmarkEnd w:id="1"/>
    <w:p w14:paraId="31088874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2F67984B" w14:textId="77777777" w:rsidR="0016463D" w:rsidRPr="00A51171" w:rsidRDefault="005D7314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1171">
        <w:rPr>
          <w:rFonts w:ascii="Arial" w:hAnsi="Arial" w:cs="Arial"/>
          <w:b/>
          <w:sz w:val="20"/>
          <w:szCs w:val="20"/>
        </w:rPr>
        <w:t>Dane Wykonawcy:</w:t>
      </w:r>
    </w:p>
    <w:p w14:paraId="344A3A08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EA11502" w14:textId="77777777" w:rsidR="0016463D" w:rsidRPr="00A51171" w:rsidRDefault="0016463D">
      <w:pPr>
        <w:tabs>
          <w:tab w:val="left" w:leader="dot" w:pos="3969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4AFA7DF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1C7EE0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nazwa (firma) Wykonawcy</w:t>
      </w:r>
    </w:p>
    <w:p w14:paraId="6E0452F8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6EFE3AA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2BFDCCFF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  <w:t>adres Wykonawcy</w:t>
      </w:r>
    </w:p>
    <w:p w14:paraId="42AE1D1E" w14:textId="7777777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2C9FD081" w14:textId="77777777" w:rsidR="00627C35" w:rsidRPr="00A51171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sz w:val="18"/>
          <w:szCs w:val="18"/>
        </w:rPr>
        <w:tab/>
      </w:r>
    </w:p>
    <w:p w14:paraId="0A0EBF15" w14:textId="77777777" w:rsidR="00627C35" w:rsidRPr="004A0AA2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A51171">
        <w:rPr>
          <w:rFonts w:ascii="Arial" w:hAnsi="Arial" w:cs="Arial"/>
          <w:sz w:val="18"/>
          <w:szCs w:val="18"/>
        </w:rPr>
        <w:tab/>
      </w:r>
      <w:r w:rsidRPr="004A0AA2">
        <w:rPr>
          <w:rFonts w:ascii="Arial" w:hAnsi="Arial" w:cs="Arial"/>
          <w:sz w:val="18"/>
          <w:szCs w:val="18"/>
          <w:lang w:val="en-US"/>
        </w:rPr>
        <w:t>Nr NIP</w:t>
      </w:r>
    </w:p>
    <w:p w14:paraId="72C5306A" w14:textId="77777777" w:rsidR="00627C35" w:rsidRPr="004A0AA2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1DF3DA9" w14:textId="77777777" w:rsidR="00627C35" w:rsidRPr="004A0AA2" w:rsidRDefault="00627C35" w:rsidP="000244E8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</w:p>
    <w:p w14:paraId="3C4D2648" w14:textId="5C29B497" w:rsidR="00D844D5" w:rsidRPr="004A0AA2" w:rsidRDefault="00D844D5" w:rsidP="00D844D5">
      <w:pPr>
        <w:tabs>
          <w:tab w:val="center" w:pos="2310"/>
        </w:tabs>
        <w:spacing w:after="0" w:line="240" w:lineRule="auto"/>
        <w:rPr>
          <w:rFonts w:ascii="Arial" w:hAnsi="Arial" w:cs="Arial"/>
          <w:b/>
          <w:bCs/>
          <w:sz w:val="18"/>
          <w:szCs w:val="18"/>
          <w:lang w:val="en-US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  <w:r w:rsidR="00A27798" w:rsidRPr="004A0AA2">
        <w:rPr>
          <w:rFonts w:ascii="Arial" w:hAnsi="Arial" w:cs="Arial"/>
          <w:b/>
          <w:bCs/>
          <w:sz w:val="18"/>
          <w:szCs w:val="18"/>
          <w:lang w:val="en-US"/>
        </w:rPr>
        <w:t>Adres e-mail</w:t>
      </w:r>
      <w:r w:rsidRPr="004A0AA2">
        <w:rPr>
          <w:rFonts w:ascii="Arial" w:hAnsi="Arial" w:cs="Arial"/>
          <w:b/>
          <w:bCs/>
          <w:sz w:val="18"/>
          <w:szCs w:val="18"/>
          <w:lang w:val="en-US"/>
        </w:rPr>
        <w:t>,</w:t>
      </w:r>
    </w:p>
    <w:p w14:paraId="76C2603C" w14:textId="77777777" w:rsidR="00627C35" w:rsidRPr="004A0AA2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19F2D3F6" w14:textId="77777777" w:rsidR="00627C35" w:rsidRPr="004A0AA2" w:rsidRDefault="00627C35" w:rsidP="00FD6D25">
      <w:pPr>
        <w:tabs>
          <w:tab w:val="left" w:leader="dot" w:pos="4510"/>
        </w:tabs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</w:p>
    <w:p w14:paraId="13BA4914" w14:textId="433930B7" w:rsidR="00627C35" w:rsidRPr="00A51171" w:rsidRDefault="00627C35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4A0AA2">
        <w:rPr>
          <w:rFonts w:ascii="Arial" w:hAnsi="Arial" w:cs="Arial"/>
          <w:sz w:val="18"/>
          <w:szCs w:val="18"/>
          <w:lang w:val="en-US"/>
        </w:rPr>
        <w:tab/>
      </w:r>
      <w:r w:rsidRPr="00A51171">
        <w:rPr>
          <w:rFonts w:ascii="Arial" w:hAnsi="Arial" w:cs="Arial"/>
          <w:sz w:val="18"/>
          <w:szCs w:val="18"/>
        </w:rPr>
        <w:t>nr telefonu</w:t>
      </w:r>
    </w:p>
    <w:p w14:paraId="6C924D65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3B00052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209218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vertAlign w:val="superscript"/>
        </w:rPr>
      </w:pPr>
      <w:r w:rsidRPr="00A51171">
        <w:rPr>
          <w:rFonts w:ascii="Arial" w:eastAsia="Times New Roman" w:hAnsi="Arial" w:cs="Arial"/>
          <w:sz w:val="18"/>
          <w:szCs w:val="18"/>
        </w:rPr>
        <w:t>Niniejsza oferta zostaje złożona przez (</w:t>
      </w:r>
      <w:r w:rsidRPr="00A51171">
        <w:rPr>
          <w:rFonts w:ascii="Arial" w:eastAsia="Times New Roman" w:hAnsi="Arial" w:cs="Arial"/>
          <w:b/>
          <w:sz w:val="18"/>
          <w:szCs w:val="18"/>
        </w:rPr>
        <w:t>wypełnić tylko w przypadku składania wspólnej oferty):</w:t>
      </w:r>
      <w:r w:rsidRPr="00A51171">
        <w:rPr>
          <w:rFonts w:ascii="Arial" w:eastAsia="Times New Roman" w:hAnsi="Arial" w:cs="Arial"/>
          <w:sz w:val="18"/>
          <w:szCs w:val="18"/>
          <w:vertAlign w:val="superscript"/>
        </w:rPr>
        <w:t xml:space="preserve"> </w:t>
      </w:r>
    </w:p>
    <w:p w14:paraId="43582CC8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A51171" w14:paraId="740A4EA4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ACE59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AF012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Nazwa, NIP/PESEL REGON</w:t>
            </w:r>
          </w:p>
          <w:p w14:paraId="6A289DCE" w14:textId="77777777" w:rsidR="00D26C00" w:rsidRPr="00A51171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DBAD" w14:textId="77777777" w:rsidR="00D26C00" w:rsidRPr="00A51171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Adres/ adres korespondencyjny</w:t>
            </w:r>
          </w:p>
        </w:tc>
      </w:tr>
      <w:tr w:rsidR="00D26C00" w:rsidRPr="00A51171" w14:paraId="242EFEDA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7DEC4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9E256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F4FA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562C75DA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B77B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2ABB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A67B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26C00" w:rsidRPr="00A51171" w14:paraId="451C6635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21CBE" w14:textId="77777777" w:rsidR="00D26C00" w:rsidRPr="00A51171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51171">
              <w:rPr>
                <w:rFonts w:ascii="Arial" w:eastAsia="Times New Roman" w:hAnsi="Arial" w:cs="Arial"/>
                <w:sz w:val="18"/>
                <w:szCs w:val="18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551C2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43D1" w14:textId="77777777" w:rsidR="00D26C00" w:rsidRPr="00A51171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D89E02C" w14:textId="77777777" w:rsidR="00D26C00" w:rsidRPr="00A51171" w:rsidRDefault="00D26C00" w:rsidP="00D26C0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</w:rPr>
      </w:pP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Uwaga: W przypadku 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wspólnej 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>oferty składanej</w:t>
      </w:r>
      <w:r w:rsidR="0073494E"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np.</w:t>
      </w:r>
      <w:r w:rsidRPr="00A51171">
        <w:rPr>
          <w:rFonts w:ascii="Arial" w:eastAsia="Times New Roman" w:hAnsi="Arial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A51171">
        <w:rPr>
          <w:rFonts w:ascii="Arial" w:eastAsia="Times New Roman" w:hAnsi="Arial" w:cs="Arial"/>
          <w:spacing w:val="-2"/>
          <w:sz w:val="18"/>
          <w:szCs w:val="18"/>
        </w:rPr>
        <w:t>.</w:t>
      </w:r>
    </w:p>
    <w:p w14:paraId="5D69E321" w14:textId="77777777" w:rsidR="00D26C00" w:rsidRPr="00A51171" w:rsidRDefault="00D26C0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423B5F9A" w14:textId="77777777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51171">
        <w:rPr>
          <w:rFonts w:ascii="Arial" w:hAnsi="Arial" w:cs="Arial"/>
          <w:i/>
          <w:iCs/>
          <w:sz w:val="18"/>
          <w:szCs w:val="18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7ACF5F06" w14:textId="77777777" w:rsidR="00D53E56" w:rsidRPr="00A51171" w:rsidRDefault="00D53E56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007D5F59" w14:textId="45E2DBA0" w:rsidR="00D53E56" w:rsidRPr="00A51171" w:rsidRDefault="00300860" w:rsidP="00FD6D25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A51171">
        <w:rPr>
          <w:rFonts w:ascii="Arial" w:hAnsi="Arial" w:cs="Arial"/>
          <w:sz w:val="18"/>
          <w:szCs w:val="18"/>
          <w:u w:val="single"/>
        </w:rPr>
        <w:t xml:space="preserve">Dla </w:t>
      </w:r>
      <w:r w:rsidR="00D63926">
        <w:rPr>
          <w:rFonts w:ascii="Arial" w:hAnsi="Arial" w:cs="Arial"/>
          <w:sz w:val="18"/>
          <w:szCs w:val="18"/>
          <w:u w:val="single"/>
        </w:rPr>
        <w:t>dostaw</w:t>
      </w:r>
      <w:r w:rsidRPr="00A51171">
        <w:rPr>
          <w:rFonts w:ascii="Arial" w:hAnsi="Arial" w:cs="Arial"/>
          <w:sz w:val="18"/>
          <w:szCs w:val="18"/>
          <w:u w:val="single"/>
        </w:rPr>
        <w:t xml:space="preserve"> objętych</w:t>
      </w:r>
      <w:r w:rsidR="00A41D09" w:rsidRPr="00A51171">
        <w:rPr>
          <w:rFonts w:ascii="Arial" w:hAnsi="Arial" w:cs="Arial"/>
          <w:sz w:val="18"/>
          <w:szCs w:val="18"/>
          <w:u w:val="single"/>
        </w:rPr>
        <w:t xml:space="preserve"> zamówieniem stawka Vat wynosi 23</w:t>
      </w:r>
      <w:r w:rsidRPr="00A51171">
        <w:rPr>
          <w:rFonts w:ascii="Arial" w:hAnsi="Arial" w:cs="Arial"/>
          <w:sz w:val="18"/>
          <w:szCs w:val="18"/>
          <w:u w:val="single"/>
        </w:rPr>
        <w:t>%.</w:t>
      </w:r>
    </w:p>
    <w:p w14:paraId="7B0F54B2" w14:textId="77777777" w:rsidR="00B150D0" w:rsidRPr="00271AF4" w:rsidRDefault="00B150D0" w:rsidP="00271AF4">
      <w:pPr>
        <w:tabs>
          <w:tab w:val="center" w:pos="2310"/>
        </w:tabs>
        <w:spacing w:after="0" w:line="240" w:lineRule="auto"/>
        <w:rPr>
          <w:rFonts w:ascii="Arial Nova" w:hAnsi="Arial Nova" w:cs="Lato"/>
          <w:sz w:val="20"/>
        </w:rPr>
      </w:pPr>
    </w:p>
    <w:p w14:paraId="76A597FB" w14:textId="290792F7" w:rsidR="00300860" w:rsidRPr="00B4149B" w:rsidRDefault="00AF3869" w:rsidP="00300860">
      <w:pPr>
        <w:widowControl w:val="0"/>
        <w:shd w:val="clear" w:color="auto" w:fill="FFFFFF"/>
        <w:autoSpaceDE w:val="0"/>
        <w:spacing w:after="0" w:line="274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300860" w:rsidRPr="00A51171">
        <w:rPr>
          <w:rFonts w:ascii="Arial" w:hAnsi="Arial" w:cs="Arial"/>
          <w:b/>
          <w:sz w:val="20"/>
          <w:szCs w:val="20"/>
        </w:rPr>
        <w:t xml:space="preserve">. Zakres oferty i </w:t>
      </w:r>
      <w:r w:rsidR="00B4149B">
        <w:rPr>
          <w:rFonts w:ascii="Arial" w:hAnsi="Arial" w:cs="Arial"/>
          <w:b/>
          <w:sz w:val="20"/>
          <w:szCs w:val="20"/>
        </w:rPr>
        <w:t>cena</w:t>
      </w:r>
      <w:r w:rsidR="00300860" w:rsidRPr="00A51171">
        <w:rPr>
          <w:rFonts w:ascii="Arial" w:hAnsi="Arial" w:cs="Arial"/>
          <w:b/>
          <w:sz w:val="20"/>
          <w:szCs w:val="20"/>
        </w:rPr>
        <w:t xml:space="preserve"> ofertow</w:t>
      </w:r>
      <w:r w:rsidR="007B517A">
        <w:rPr>
          <w:rFonts w:ascii="Arial" w:hAnsi="Arial" w:cs="Arial"/>
          <w:b/>
          <w:sz w:val="20"/>
          <w:szCs w:val="20"/>
        </w:rPr>
        <w:t>a</w:t>
      </w:r>
      <w:r w:rsidR="00300860" w:rsidRPr="00A51171">
        <w:rPr>
          <w:rFonts w:ascii="Arial" w:hAnsi="Arial" w:cs="Arial"/>
          <w:b/>
          <w:sz w:val="20"/>
          <w:szCs w:val="20"/>
        </w:rPr>
        <w:t>:</w:t>
      </w:r>
    </w:p>
    <w:p w14:paraId="49C46FEB" w14:textId="0C752D9E" w:rsidR="00300860" w:rsidRPr="00EC0D40" w:rsidRDefault="00300860" w:rsidP="00761A17">
      <w:pPr>
        <w:widowControl w:val="0"/>
        <w:shd w:val="clear" w:color="auto" w:fill="FFFFFF"/>
        <w:autoSpaceDE w:val="0"/>
        <w:spacing w:after="0" w:line="274" w:lineRule="exact"/>
        <w:jc w:val="both"/>
        <w:rPr>
          <w:rFonts w:ascii="Arial" w:hAnsi="Arial" w:cs="Arial"/>
          <w:sz w:val="20"/>
          <w:szCs w:val="20"/>
        </w:rPr>
      </w:pPr>
      <w:r w:rsidRPr="00A51171">
        <w:rPr>
          <w:rFonts w:ascii="Arial" w:hAnsi="Arial" w:cs="Arial"/>
          <w:sz w:val="20"/>
          <w:szCs w:val="20"/>
        </w:rPr>
        <w:t xml:space="preserve">Nawiązując do ogłoszenia o </w:t>
      </w:r>
      <w:r w:rsidR="00761A17" w:rsidRPr="00A51171">
        <w:rPr>
          <w:rFonts w:ascii="Arial" w:hAnsi="Arial" w:cs="Arial"/>
          <w:sz w:val="20"/>
          <w:szCs w:val="20"/>
        </w:rPr>
        <w:t>zamówieniu, prowadzonego w trybie podstawowym, pn</w:t>
      </w:r>
      <w:r w:rsidR="00294A2C">
        <w:rPr>
          <w:rFonts w:ascii="Arial" w:hAnsi="Arial" w:cs="Arial"/>
          <w:sz w:val="20"/>
          <w:szCs w:val="20"/>
        </w:rPr>
        <w:t>.:</w:t>
      </w:r>
      <w:r w:rsidR="00ED45A4">
        <w:rPr>
          <w:rFonts w:ascii="Arial" w:hAnsi="Arial" w:cs="Arial"/>
          <w:sz w:val="20"/>
          <w:szCs w:val="20"/>
        </w:rPr>
        <w:t xml:space="preserve"> </w:t>
      </w:r>
      <w:r w:rsidR="00ED45A4" w:rsidRPr="00ED45A4">
        <w:rPr>
          <w:rFonts w:ascii="Arial" w:hAnsi="Arial" w:cs="Arial"/>
          <w:b/>
          <w:bCs/>
          <w:sz w:val="20"/>
          <w:szCs w:val="20"/>
        </w:rPr>
        <w:t xml:space="preserve">Dostawa dwóch pojazdów </w:t>
      </w:r>
      <w:r w:rsidR="005A71BC">
        <w:rPr>
          <w:rFonts w:ascii="Arial" w:hAnsi="Arial" w:cs="Arial"/>
          <w:b/>
          <w:bCs/>
          <w:sz w:val="20"/>
          <w:szCs w:val="20"/>
        </w:rPr>
        <w:t>użytkowych</w:t>
      </w:r>
      <w:r w:rsidR="00ED45A4" w:rsidRPr="00ED45A4">
        <w:rPr>
          <w:rFonts w:ascii="Arial" w:hAnsi="Arial" w:cs="Arial"/>
          <w:b/>
          <w:bCs/>
          <w:sz w:val="20"/>
          <w:szCs w:val="20"/>
        </w:rPr>
        <w:t xml:space="preserve"> typu UTV</w:t>
      </w:r>
      <w:r w:rsidR="00D63926">
        <w:rPr>
          <w:rFonts w:ascii="Arial" w:hAnsi="Arial" w:cs="Arial"/>
          <w:b/>
          <w:sz w:val="20"/>
          <w:szCs w:val="20"/>
        </w:rPr>
        <w:t>,</w:t>
      </w:r>
      <w:r w:rsidRPr="00A5117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zn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F6434" w:rsidRPr="00A51171">
        <w:rPr>
          <w:rFonts w:ascii="Arial" w:hAnsi="Arial" w:cs="Arial"/>
          <w:sz w:val="20"/>
          <w:szCs w:val="20"/>
        </w:rPr>
        <w:t>spr</w:t>
      </w:r>
      <w:proofErr w:type="spellEnd"/>
      <w:r w:rsidR="002F6434" w:rsidRPr="00A51171">
        <w:rPr>
          <w:rFonts w:ascii="Arial" w:hAnsi="Arial" w:cs="Arial"/>
          <w:sz w:val="20"/>
          <w:szCs w:val="20"/>
        </w:rPr>
        <w:t>.: ZP 26</w:t>
      </w:r>
      <w:r w:rsidR="00EC0D40">
        <w:rPr>
          <w:rFonts w:ascii="Arial" w:hAnsi="Arial" w:cs="Arial"/>
          <w:sz w:val="20"/>
          <w:szCs w:val="20"/>
        </w:rPr>
        <w:t>1.</w:t>
      </w:r>
      <w:r w:rsidR="00ED45A4">
        <w:rPr>
          <w:rFonts w:ascii="Arial" w:hAnsi="Arial" w:cs="Arial"/>
          <w:sz w:val="20"/>
          <w:szCs w:val="20"/>
        </w:rPr>
        <w:t>5</w:t>
      </w:r>
      <w:r w:rsidR="002F6434" w:rsidRPr="00A51171">
        <w:rPr>
          <w:rFonts w:ascii="Arial" w:hAnsi="Arial" w:cs="Arial"/>
          <w:sz w:val="20"/>
          <w:szCs w:val="20"/>
        </w:rPr>
        <w:t>.202</w:t>
      </w:r>
      <w:r w:rsidR="00EC0D40">
        <w:rPr>
          <w:rFonts w:ascii="Arial" w:hAnsi="Arial" w:cs="Arial"/>
          <w:sz w:val="20"/>
          <w:szCs w:val="20"/>
        </w:rPr>
        <w:t>4</w:t>
      </w:r>
      <w:r w:rsidRPr="00A51171">
        <w:rPr>
          <w:rFonts w:ascii="Arial" w:hAnsi="Arial" w:cs="Arial"/>
          <w:sz w:val="20"/>
          <w:szCs w:val="20"/>
        </w:rPr>
        <w:t xml:space="preserve">, zgodnie z wymaganiami określonymi w SWZ składam ofertę przetargową na wykonanie </w:t>
      </w:r>
      <w:r w:rsidR="00D63926">
        <w:rPr>
          <w:rFonts w:ascii="Arial" w:hAnsi="Arial" w:cs="Arial"/>
          <w:sz w:val="20"/>
          <w:szCs w:val="20"/>
        </w:rPr>
        <w:t>dostaw</w:t>
      </w:r>
      <w:r w:rsidR="00EC0D40">
        <w:rPr>
          <w:rFonts w:ascii="Arial" w:hAnsi="Arial" w:cs="Arial"/>
          <w:sz w:val="20"/>
          <w:szCs w:val="20"/>
        </w:rPr>
        <w:t>y</w:t>
      </w:r>
      <w:r w:rsidRPr="00A51171">
        <w:rPr>
          <w:rFonts w:ascii="Arial" w:hAnsi="Arial" w:cs="Arial"/>
          <w:sz w:val="20"/>
          <w:szCs w:val="20"/>
        </w:rPr>
        <w:t xml:space="preserve"> z w/w zakresu </w:t>
      </w:r>
      <w:r w:rsidR="004F324F">
        <w:rPr>
          <w:rFonts w:ascii="Arial" w:hAnsi="Arial" w:cs="Arial"/>
          <w:sz w:val="20"/>
          <w:szCs w:val="20"/>
        </w:rPr>
        <w:t>.</w:t>
      </w:r>
    </w:p>
    <w:p w14:paraId="05A3FC3C" w14:textId="1049F54F" w:rsidR="008F1052" w:rsidRDefault="008F1052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0054973E" w14:textId="483ADA33" w:rsidR="00D63926" w:rsidRDefault="00D63926" w:rsidP="00D456CE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1C563FE" w14:textId="3CF33355" w:rsidR="00294A2C" w:rsidRDefault="0027145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bookmarkStart w:id="2" w:name="_Hlk147308396"/>
      <w:r>
        <w:rPr>
          <w:rFonts w:ascii="Arial" w:eastAsia="Times New Roman" w:hAnsi="Arial" w:cs="Arial"/>
          <w:b/>
          <w:bCs/>
        </w:rPr>
        <w:lastRenderedPageBreak/>
        <w:t>1.</w:t>
      </w:r>
      <w:r w:rsidR="00294A2C" w:rsidRPr="00294A2C">
        <w:rPr>
          <w:rFonts w:ascii="Arial" w:eastAsia="Times New Roman" w:hAnsi="Arial" w:cs="Arial"/>
          <w:b/>
          <w:bCs/>
        </w:rPr>
        <w:t xml:space="preserve">Oferujemy wykonywanie przedmiotu zamówienia w zakresie określonym </w:t>
      </w:r>
      <w:r w:rsidR="00294A2C" w:rsidRPr="00271454">
        <w:rPr>
          <w:rFonts w:ascii="Arial" w:eastAsia="Times New Roman" w:hAnsi="Arial" w:cs="Arial"/>
          <w:b/>
          <w:bCs/>
        </w:rPr>
        <w:t>S</w:t>
      </w:r>
      <w:r w:rsidR="00294A2C" w:rsidRPr="00294A2C">
        <w:rPr>
          <w:rFonts w:ascii="Arial" w:eastAsia="Times New Roman" w:hAnsi="Arial" w:cs="Arial"/>
          <w:b/>
          <w:bCs/>
        </w:rPr>
        <w:t>pecyfikacją</w:t>
      </w:r>
      <w:r w:rsidR="00294A2C" w:rsidRPr="00271454">
        <w:rPr>
          <w:rFonts w:ascii="Arial" w:eastAsia="Times New Roman" w:hAnsi="Arial" w:cs="Arial"/>
          <w:b/>
          <w:bCs/>
        </w:rPr>
        <w:t xml:space="preserve"> W</w:t>
      </w:r>
      <w:r w:rsidR="00294A2C" w:rsidRPr="00294A2C">
        <w:rPr>
          <w:rFonts w:ascii="Arial" w:eastAsia="Times New Roman" w:hAnsi="Arial" w:cs="Arial"/>
          <w:b/>
          <w:bCs/>
        </w:rPr>
        <w:t xml:space="preserve">arunków </w:t>
      </w:r>
      <w:r w:rsidR="00294A2C" w:rsidRPr="00271454">
        <w:rPr>
          <w:rFonts w:ascii="Arial" w:eastAsia="Times New Roman" w:hAnsi="Arial" w:cs="Arial"/>
          <w:b/>
          <w:bCs/>
        </w:rPr>
        <w:t>Z</w:t>
      </w:r>
      <w:r w:rsidR="00294A2C" w:rsidRPr="00294A2C">
        <w:rPr>
          <w:rFonts w:ascii="Arial" w:eastAsia="Times New Roman" w:hAnsi="Arial" w:cs="Arial"/>
          <w:b/>
          <w:bCs/>
        </w:rPr>
        <w:t xml:space="preserve">amówienia (SWZ) zgodnie 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 xml:space="preserve">z załączonym Szczegółowym opisem </w:t>
      </w:r>
      <w:r w:rsidR="00294A2C" w:rsidRPr="00271454">
        <w:rPr>
          <w:rFonts w:ascii="Arial" w:eastAsia="Times New Roman" w:hAnsi="Arial" w:cs="Arial"/>
          <w:b/>
          <w:bCs/>
          <w:u w:val="single"/>
        </w:rPr>
        <w:t xml:space="preserve">oferowanego 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>przedmiot</w:t>
      </w:r>
      <w:r w:rsidR="00294A2C" w:rsidRPr="00271454">
        <w:rPr>
          <w:rFonts w:ascii="Arial" w:eastAsia="Times New Roman" w:hAnsi="Arial" w:cs="Arial"/>
          <w:b/>
          <w:bCs/>
          <w:u w:val="single"/>
        </w:rPr>
        <w:t>u</w:t>
      </w:r>
      <w:r w:rsidR="00294A2C" w:rsidRPr="00294A2C">
        <w:rPr>
          <w:rFonts w:ascii="Arial" w:eastAsia="Times New Roman" w:hAnsi="Arial" w:cs="Arial"/>
          <w:b/>
          <w:bCs/>
          <w:u w:val="single"/>
        </w:rPr>
        <w:t xml:space="preserve"> dostawy</w:t>
      </w:r>
      <w:r w:rsidR="00EC0D40">
        <w:rPr>
          <w:rFonts w:ascii="Arial" w:eastAsia="Times New Roman" w:hAnsi="Arial" w:cs="Arial"/>
          <w:b/>
          <w:bCs/>
          <w:u w:val="single"/>
        </w:rPr>
        <w:t>:</w:t>
      </w:r>
    </w:p>
    <w:p w14:paraId="76E9FFC8" w14:textId="3CAF9FD6" w:rsidR="00ED45A4" w:rsidRDefault="00ED45A4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>
        <w:rPr>
          <w:rFonts w:ascii="Arial" w:eastAsia="Times New Roman" w:hAnsi="Arial" w:cs="Arial"/>
          <w:b/>
          <w:bCs/>
          <w:u w:val="single"/>
        </w:rPr>
        <w:t xml:space="preserve">Pojazdy </w:t>
      </w:r>
      <w:r w:rsidR="005A71BC">
        <w:rPr>
          <w:rFonts w:ascii="Arial" w:eastAsia="Times New Roman" w:hAnsi="Arial" w:cs="Arial"/>
          <w:b/>
          <w:bCs/>
          <w:u w:val="single"/>
        </w:rPr>
        <w:t>użytkowe</w:t>
      </w:r>
      <w:r>
        <w:rPr>
          <w:rFonts w:ascii="Arial" w:eastAsia="Times New Roman" w:hAnsi="Arial" w:cs="Arial"/>
          <w:b/>
          <w:bCs/>
          <w:u w:val="single"/>
        </w:rPr>
        <w:t xml:space="preserve"> UTV – 2 szt. :</w:t>
      </w:r>
    </w:p>
    <w:p w14:paraId="21F6A7B6" w14:textId="77777777" w:rsidR="004F324F" w:rsidRPr="00271454" w:rsidRDefault="004F324F" w:rsidP="004F324F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271454">
        <w:rPr>
          <w:rFonts w:ascii="Arial" w:eastAsia="Times New Roman" w:hAnsi="Arial" w:cs="Arial"/>
          <w:b/>
          <w:bCs/>
        </w:rPr>
        <w:t>Marka:………………………………., model …………………………. , rok produkcji ………………..</w:t>
      </w:r>
    </w:p>
    <w:p w14:paraId="7834EEC1" w14:textId="58EF15E9" w:rsidR="004F324F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ED45A4">
        <w:rPr>
          <w:rFonts w:ascii="Arial" w:eastAsia="Times New Roman" w:hAnsi="Arial" w:cs="Arial"/>
          <w:b/>
          <w:bCs/>
          <w:u w:val="single"/>
        </w:rPr>
        <w:t xml:space="preserve">ŁACZNA CENA OFERTY </w:t>
      </w:r>
      <w:r>
        <w:rPr>
          <w:rFonts w:ascii="Arial" w:eastAsia="Times New Roman" w:hAnsi="Arial" w:cs="Arial"/>
          <w:b/>
          <w:bCs/>
          <w:u w:val="single"/>
        </w:rPr>
        <w:t>wyżej wymienion</w:t>
      </w:r>
      <w:r w:rsidR="00ED45A4">
        <w:rPr>
          <w:rFonts w:ascii="Arial" w:eastAsia="Times New Roman" w:hAnsi="Arial" w:cs="Arial"/>
          <w:b/>
          <w:bCs/>
          <w:u w:val="single"/>
        </w:rPr>
        <w:t>ych pojazdów</w:t>
      </w:r>
      <w:r>
        <w:rPr>
          <w:rFonts w:ascii="Arial" w:eastAsia="Times New Roman" w:hAnsi="Arial" w:cs="Arial"/>
          <w:b/>
          <w:bCs/>
          <w:u w:val="single"/>
        </w:rPr>
        <w:t>:</w:t>
      </w:r>
    </w:p>
    <w:p w14:paraId="4951ABA0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 xml:space="preserve">Cena oferty netto:....................... zł, </w:t>
      </w:r>
    </w:p>
    <w:p w14:paraId="5D31EE9E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netto: .....................................................................................</w:t>
      </w:r>
    </w:p>
    <w:p w14:paraId="5F9C06E7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Cenę oferty brutto: ......................zł</w:t>
      </w:r>
    </w:p>
    <w:p w14:paraId="7FC1AE25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brutto: ...................................................................................</w:t>
      </w:r>
    </w:p>
    <w:p w14:paraId="4442C6AA" w14:textId="77777777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Podatek …….%VAT ...................zł</w:t>
      </w:r>
    </w:p>
    <w:p w14:paraId="50CC4019" w14:textId="77777777" w:rsid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184F7A">
        <w:rPr>
          <w:rFonts w:ascii="Arial" w:eastAsia="Times New Roman" w:hAnsi="Arial" w:cs="Arial"/>
          <w:b/>
          <w:bCs/>
        </w:rPr>
        <w:t>Słownie podatek VAT:..........................................................................</w:t>
      </w:r>
    </w:p>
    <w:p w14:paraId="78A5600E" w14:textId="77777777" w:rsidR="00A05602" w:rsidRPr="00184F7A" w:rsidRDefault="00A05602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</w:p>
    <w:p w14:paraId="693E3D11" w14:textId="68EA5881" w:rsidR="00A05602" w:rsidRPr="00A05602" w:rsidRDefault="00A05602" w:rsidP="00A05602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2</w:t>
      </w:r>
      <w:r w:rsidRPr="00A05602">
        <w:rPr>
          <w:rFonts w:ascii="Arial" w:eastAsia="Times New Roman" w:hAnsi="Arial" w:cs="Arial"/>
          <w:b/>
          <w:bCs/>
        </w:rPr>
        <w:t xml:space="preserve">. Zobowiązujemy się realizować przedmiot zamówienia </w:t>
      </w:r>
      <w:r>
        <w:rPr>
          <w:rFonts w:ascii="Arial" w:eastAsia="Times New Roman" w:hAnsi="Arial" w:cs="Arial"/>
          <w:b/>
          <w:bCs/>
        </w:rPr>
        <w:t>w</w:t>
      </w:r>
      <w:r w:rsidR="00ED45A4">
        <w:rPr>
          <w:rFonts w:ascii="Arial" w:eastAsia="Times New Roman" w:hAnsi="Arial" w:cs="Arial"/>
          <w:b/>
          <w:bCs/>
        </w:rPr>
        <w:t xml:space="preserve"> terminie do dnia:………………</w:t>
      </w:r>
      <w:r>
        <w:rPr>
          <w:rFonts w:ascii="Arial" w:eastAsia="Times New Roman" w:hAnsi="Arial" w:cs="Arial"/>
          <w:b/>
          <w:bCs/>
        </w:rPr>
        <w:t>.</w:t>
      </w:r>
    </w:p>
    <w:p w14:paraId="1D225328" w14:textId="67285F43" w:rsidR="00A05602" w:rsidRPr="00ED45A4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294A2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(Uwaga: wg SWZ </w:t>
      </w:r>
      <w:r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maksymalny termin dostawy </w:t>
      </w:r>
      <w:r w:rsidR="00ED45A4">
        <w:rPr>
          <w:rFonts w:ascii="Arial" w:eastAsia="Times New Roman" w:hAnsi="Arial" w:cs="Arial"/>
          <w:bCs/>
          <w:i/>
          <w:iCs/>
          <w:sz w:val="20"/>
          <w:szCs w:val="20"/>
        </w:rPr>
        <w:t>do dnia 10.06. 2024, punktowane będzie skrócenie terminu do 03.06.2024r lub 27.05.2024r</w:t>
      </w:r>
      <w:r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)</w:t>
      </w:r>
    </w:p>
    <w:p w14:paraId="37C67510" w14:textId="6B43E534" w:rsidR="00294A2C" w:rsidRDefault="00A05602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</w:t>
      </w:r>
      <w:r w:rsidR="00294A2C" w:rsidRPr="00294A2C">
        <w:rPr>
          <w:rFonts w:ascii="Arial" w:eastAsia="Times New Roman" w:hAnsi="Arial" w:cs="Arial"/>
          <w:b/>
          <w:bCs/>
        </w:rPr>
        <w:t xml:space="preserve">.Udzielamy gwarancji na </w:t>
      </w:r>
      <w:r w:rsidR="00271454">
        <w:rPr>
          <w:rFonts w:ascii="Arial" w:eastAsia="Times New Roman" w:hAnsi="Arial" w:cs="Arial"/>
          <w:b/>
          <w:bCs/>
        </w:rPr>
        <w:t>oferowany przedmiot dostawy</w:t>
      </w:r>
      <w:r w:rsidR="00294A2C" w:rsidRPr="00294A2C">
        <w:rPr>
          <w:rFonts w:ascii="Arial" w:eastAsia="Times New Roman" w:hAnsi="Arial" w:cs="Arial"/>
          <w:b/>
          <w:bCs/>
        </w:rPr>
        <w:t xml:space="preserve"> :</w:t>
      </w:r>
    </w:p>
    <w:p w14:paraId="4B8F539C" w14:textId="1CAD6443" w:rsidR="00184F7A" w:rsidRPr="00184F7A" w:rsidRDefault="00184F7A" w:rsidP="00184F7A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</w:rPr>
      </w:pPr>
      <w:r w:rsidRPr="00184F7A">
        <w:rPr>
          <w:rFonts w:ascii="Arial" w:eastAsia="Times New Roman" w:hAnsi="Arial" w:cs="Arial"/>
          <w:b/>
          <w:bCs/>
        </w:rPr>
        <w:t xml:space="preserve">- na okres:……………. </w:t>
      </w:r>
      <w:r w:rsidR="00A05602" w:rsidRPr="00A05602">
        <w:rPr>
          <w:rFonts w:ascii="Arial" w:eastAsia="Times New Roman" w:hAnsi="Arial" w:cs="Arial"/>
          <w:b/>
          <w:bCs/>
        </w:rPr>
        <w:t>m</w:t>
      </w:r>
      <w:r w:rsidRPr="00184F7A">
        <w:rPr>
          <w:rFonts w:ascii="Arial" w:eastAsia="Times New Roman" w:hAnsi="Arial" w:cs="Arial"/>
          <w:b/>
          <w:bCs/>
        </w:rPr>
        <w:t>iesięcy</w:t>
      </w:r>
      <w:r w:rsidR="00A05602" w:rsidRPr="00A05602">
        <w:rPr>
          <w:rFonts w:ascii="Arial" w:eastAsia="Times New Roman" w:hAnsi="Arial" w:cs="Arial"/>
          <w:b/>
          <w:bCs/>
        </w:rPr>
        <w:t xml:space="preserve"> </w:t>
      </w:r>
      <w:r w:rsidR="00A05602" w:rsidRPr="00A05602">
        <w:rPr>
          <w:rFonts w:ascii="Arial" w:eastAsia="Times New Roman" w:hAnsi="Arial" w:cs="Arial"/>
        </w:rPr>
        <w:t>dla każdego z</w:t>
      </w:r>
      <w:r w:rsidR="00ED45A4">
        <w:rPr>
          <w:rFonts w:ascii="Arial" w:eastAsia="Times New Roman" w:hAnsi="Arial" w:cs="Arial"/>
        </w:rPr>
        <w:t xml:space="preserve"> pojazdów</w:t>
      </w:r>
      <w:r w:rsidRPr="00184F7A">
        <w:rPr>
          <w:rFonts w:ascii="Arial" w:eastAsia="Times New Roman" w:hAnsi="Arial" w:cs="Arial"/>
          <w:b/>
          <w:bCs/>
        </w:rPr>
        <w:t xml:space="preserve"> </w:t>
      </w:r>
      <w:r w:rsidRPr="00184F7A">
        <w:rPr>
          <w:rFonts w:ascii="Arial" w:eastAsia="Times New Roman" w:hAnsi="Arial" w:cs="Arial"/>
          <w:bCs/>
        </w:rPr>
        <w:t>licząc od daty podpisania protokołu odbioru przedmiotu dostawy</w:t>
      </w:r>
    </w:p>
    <w:p w14:paraId="15CD87DF" w14:textId="67E7601C" w:rsidR="00A05602" w:rsidRPr="00A05602" w:rsidRDefault="00184F7A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(Uwaga: wg SWZ minimalny okres gwarancji </w:t>
      </w:r>
      <w:r w:rsidR="00A05602">
        <w:rPr>
          <w:rFonts w:ascii="Arial" w:eastAsia="Times New Roman" w:hAnsi="Arial" w:cs="Arial"/>
          <w:bCs/>
          <w:i/>
          <w:iCs/>
          <w:sz w:val="20"/>
          <w:szCs w:val="20"/>
        </w:rPr>
        <w:t>24</w:t>
      </w: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m-ce, </w:t>
      </w:r>
      <w:r w:rsidR="00ED45A4">
        <w:rPr>
          <w:rFonts w:ascii="Arial" w:eastAsia="Times New Roman" w:hAnsi="Arial" w:cs="Arial"/>
          <w:bCs/>
          <w:i/>
          <w:iCs/>
          <w:sz w:val="20"/>
          <w:szCs w:val="20"/>
        </w:rPr>
        <w:t>punktowane będzie wydłużenie gwarancji do</w:t>
      </w: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</w:t>
      </w:r>
      <w:r w:rsidR="00A05602">
        <w:rPr>
          <w:rFonts w:ascii="Arial" w:eastAsia="Times New Roman" w:hAnsi="Arial" w:cs="Arial"/>
          <w:bCs/>
          <w:i/>
          <w:iCs/>
          <w:sz w:val="20"/>
          <w:szCs w:val="20"/>
        </w:rPr>
        <w:t>48</w:t>
      </w:r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m-</w:t>
      </w:r>
      <w:proofErr w:type="spellStart"/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>cy</w:t>
      </w:r>
      <w:proofErr w:type="spellEnd"/>
      <w:r w:rsidRPr="00184F7A">
        <w:rPr>
          <w:rFonts w:ascii="Arial" w:eastAsia="Times New Roman" w:hAnsi="Arial" w:cs="Arial"/>
          <w:bCs/>
          <w:i/>
          <w:iCs/>
          <w:sz w:val="20"/>
          <w:szCs w:val="20"/>
        </w:rPr>
        <w:t>)</w:t>
      </w:r>
      <w:bookmarkEnd w:id="2"/>
    </w:p>
    <w:p w14:paraId="0C23A1D5" w14:textId="77079C16" w:rsidR="00D52486" w:rsidRDefault="00D52486" w:rsidP="00294A2C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D52486">
        <w:rPr>
          <w:rFonts w:ascii="Arial" w:eastAsia="Times New Roman" w:hAnsi="Arial" w:cs="Arial"/>
          <w:b/>
          <w:bCs/>
        </w:rPr>
        <w:t>4</w:t>
      </w:r>
      <w:r w:rsidRPr="00D52486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 xml:space="preserve"> Oferujemy </w:t>
      </w:r>
      <w:r w:rsidRPr="00AF3869">
        <w:rPr>
          <w:rFonts w:ascii="Arial" w:eastAsia="Times New Roman" w:hAnsi="Arial" w:cs="Arial"/>
          <w:b/>
          <w:bCs/>
        </w:rPr>
        <w:t>korzystanie z autoryzowanego serwisu w</w:t>
      </w:r>
      <w:r>
        <w:rPr>
          <w:rFonts w:ascii="Arial" w:eastAsia="Times New Roman" w:hAnsi="Arial" w:cs="Arial"/>
        </w:rPr>
        <w:t xml:space="preserve"> : </w:t>
      </w:r>
    </w:p>
    <w:p w14:paraId="70857601" w14:textId="06C66043" w:rsidR="00D52486" w:rsidRPr="00D52486" w:rsidRDefault="00D52486" w:rsidP="00D52486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D52486">
        <w:rPr>
          <w:rFonts w:ascii="Arial" w:eastAsia="Times New Roman" w:hAnsi="Arial" w:cs="Arial"/>
        </w:rPr>
        <w:t>…………………………………………………………………</w:t>
      </w:r>
      <w:r>
        <w:rPr>
          <w:rFonts w:ascii="Arial" w:eastAsia="Times New Roman" w:hAnsi="Arial" w:cs="Arial"/>
        </w:rPr>
        <w:t>……………………………………………</w:t>
      </w:r>
      <w:r w:rsidRPr="00D52486">
        <w:rPr>
          <w:rFonts w:ascii="Arial" w:eastAsia="Times New Roman" w:hAnsi="Arial" w:cs="Arial"/>
        </w:rPr>
        <w:t>..</w:t>
      </w:r>
    </w:p>
    <w:p w14:paraId="36498586" w14:textId="0305C568" w:rsidR="00373677" w:rsidRPr="00ED45A4" w:rsidRDefault="00D52486" w:rsidP="00ED45A4">
      <w:pPr>
        <w:tabs>
          <w:tab w:val="left" w:pos="540"/>
        </w:tabs>
        <w:spacing w:before="240" w:after="12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vertAlign w:val="superscript"/>
        </w:rPr>
      </w:pP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                                          ( miejscowość, </w:t>
      </w:r>
      <w:r w:rsidRPr="00D52486">
        <w:rPr>
          <w:rFonts w:ascii="Arial" w:eastAsia="Times New Roman" w:hAnsi="Arial" w:cs="Arial"/>
          <w:b/>
          <w:bCs/>
          <w:sz w:val="28"/>
          <w:szCs w:val="28"/>
          <w:u w:val="single"/>
          <w:vertAlign w:val="superscript"/>
        </w:rPr>
        <w:t xml:space="preserve">adres </w:t>
      </w:r>
      <w:r w:rsidRPr="00D52486">
        <w:rPr>
          <w:rFonts w:ascii="Arial" w:eastAsia="Times New Roman" w:hAnsi="Arial" w:cs="Arial"/>
          <w:b/>
          <w:bCs/>
          <w:sz w:val="28"/>
          <w:szCs w:val="28"/>
          <w:vertAlign w:val="superscript"/>
        </w:rPr>
        <w:t xml:space="preserve"> autoryzowanej stacji serwisowej)</w:t>
      </w:r>
    </w:p>
    <w:p w14:paraId="65AAEBB4" w14:textId="483A71A6" w:rsidR="00E43017" w:rsidRPr="00D46C64" w:rsidRDefault="00AF3869" w:rsidP="00AF3869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  <w:r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>II.</w:t>
      </w:r>
      <w:r w:rsidR="00F97032"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 xml:space="preserve"> </w:t>
      </w:r>
      <w:r w:rsidR="00E43017" w:rsidRPr="00677A32">
        <w:rPr>
          <w:rFonts w:ascii="Arial" w:hAnsi="Arial" w:cs="Arial"/>
          <w:b/>
          <w:bCs/>
          <w:spacing w:val="-2"/>
          <w:kern w:val="1"/>
          <w:sz w:val="22"/>
          <w:szCs w:val="22"/>
        </w:rPr>
        <w:t>Warunki płatności.</w:t>
      </w:r>
    </w:p>
    <w:p w14:paraId="6921537F" w14:textId="77777777" w:rsidR="00E43017" w:rsidRPr="00D46C64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spacing w:val="-2"/>
          <w:kern w:val="1"/>
          <w:sz w:val="22"/>
          <w:szCs w:val="22"/>
        </w:rPr>
      </w:pPr>
      <w:r w:rsidRPr="00D46C64">
        <w:rPr>
          <w:rFonts w:ascii="Arial" w:hAnsi="Arial" w:cs="Arial"/>
          <w:spacing w:val="-2"/>
          <w:kern w:val="1"/>
          <w:sz w:val="22"/>
          <w:szCs w:val="22"/>
        </w:rPr>
        <w:t>Przyjmuję obowiązujące w Bieszczadzkim Parku Narodowym warunki płatności – tj.:</w:t>
      </w:r>
    </w:p>
    <w:p w14:paraId="3E8D19AF" w14:textId="77777777" w:rsidR="00E43017" w:rsidRPr="00D46C64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sz w:val="22"/>
          <w:szCs w:val="22"/>
        </w:rPr>
      </w:pPr>
      <w:r w:rsidRPr="00D46C64">
        <w:rPr>
          <w:rFonts w:ascii="Arial" w:hAnsi="Arial" w:cs="Arial"/>
          <w:sz w:val="22"/>
          <w:szCs w:val="22"/>
        </w:rPr>
        <w:t>Forma płatności – przelewem na rachunek bankowy wskazany w umowie;</w:t>
      </w:r>
    </w:p>
    <w:p w14:paraId="360D68C8" w14:textId="24DB1EE3" w:rsidR="00645E94" w:rsidRPr="007B517A" w:rsidRDefault="00E43017" w:rsidP="00044A4E">
      <w:pPr>
        <w:pStyle w:val="10"/>
        <w:numPr>
          <w:ilvl w:val="0"/>
          <w:numId w:val="27"/>
        </w:numPr>
        <w:shd w:val="clear" w:color="auto" w:fill="FFFFFF"/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74" w:lineRule="exact"/>
        <w:rPr>
          <w:rFonts w:ascii="Arial" w:hAnsi="Arial" w:cs="Arial"/>
          <w:color w:val="000000"/>
          <w:spacing w:val="-7"/>
          <w:lang w:eastAsia="pl-PL"/>
        </w:rPr>
      </w:pPr>
      <w:r w:rsidRPr="007B517A">
        <w:rPr>
          <w:rFonts w:ascii="Arial" w:hAnsi="Arial" w:cs="Arial"/>
          <w:sz w:val="22"/>
          <w:szCs w:val="22"/>
        </w:rPr>
        <w:t xml:space="preserve">Termin płatności – do </w:t>
      </w:r>
      <w:r w:rsidR="007B517A" w:rsidRPr="007B517A">
        <w:rPr>
          <w:rFonts w:ascii="Arial" w:hAnsi="Arial" w:cs="Arial"/>
          <w:sz w:val="22"/>
          <w:szCs w:val="22"/>
        </w:rPr>
        <w:t>14</w:t>
      </w:r>
      <w:r w:rsidRPr="007B517A">
        <w:rPr>
          <w:rFonts w:ascii="Arial" w:hAnsi="Arial" w:cs="Arial"/>
          <w:sz w:val="22"/>
          <w:szCs w:val="22"/>
        </w:rPr>
        <w:t xml:space="preserve"> </w:t>
      </w:r>
      <w:r w:rsidR="007B517A" w:rsidRPr="007B517A">
        <w:rPr>
          <w:rFonts w:ascii="Arial" w:hAnsi="Arial" w:cs="Arial"/>
          <w:sz w:val="22"/>
          <w:szCs w:val="22"/>
        </w:rPr>
        <w:t xml:space="preserve">od dnia dostarczenia Zamawiającemu faktury </w:t>
      </w:r>
    </w:p>
    <w:p w14:paraId="61ACF41C" w14:textId="77777777" w:rsidR="00A05602" w:rsidRPr="00D46C64" w:rsidRDefault="00A05602" w:rsidP="00D844D5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color w:val="000000"/>
          <w:spacing w:val="-7"/>
          <w:lang w:eastAsia="pl-PL"/>
        </w:rPr>
      </w:pPr>
    </w:p>
    <w:p w14:paraId="4270D416" w14:textId="644C1240" w:rsidR="00FC435C" w:rsidRDefault="00AF3869" w:rsidP="00FC435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III. </w:t>
      </w:r>
      <w:r w:rsidR="00FC435C" w:rsidRPr="00FB2E1C">
        <w:rPr>
          <w:rFonts w:ascii="Arial" w:hAnsi="Arial" w:cs="Arial"/>
          <w:b/>
          <w:bCs/>
          <w:sz w:val="20"/>
          <w:szCs w:val="20"/>
        </w:rPr>
        <w:t>Oświadczenia Wykonawcy:</w:t>
      </w:r>
    </w:p>
    <w:p w14:paraId="7D852495" w14:textId="39CF60B2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77D96B1A" w14:textId="7A8B2E35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lastRenderedPageBreak/>
        <w:t>Przyjmuje(my) czas związania z ofertą na 30 dni. Bieg terminu rozpoczyna się wraz z upływem terminu składania ofert.</w:t>
      </w:r>
    </w:p>
    <w:p w14:paraId="6AEEB1C3" w14:textId="53C4267D" w:rsidR="00FC435C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  <w:lang w:eastAsia="en-US"/>
        </w:rPr>
        <w:t>Akceptuję(my) bez zastrzeżeń projekt umowy załączony do SWZ</w:t>
      </w:r>
    </w:p>
    <w:p w14:paraId="7B0824B4" w14:textId="52E7142B" w:rsidR="005E18BB" w:rsidRPr="00F72F66" w:rsidRDefault="00FC435C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hAnsi="Arial" w:cs="Arial"/>
          <w:sz w:val="20"/>
          <w:szCs w:val="20"/>
        </w:rPr>
        <w:t>W przypadku uznania mojej (naszej) oferty za najkorzystniejszą zobowiązuję(</w:t>
      </w:r>
      <w:proofErr w:type="spellStart"/>
      <w:r w:rsidRPr="00F72F66">
        <w:rPr>
          <w:rFonts w:ascii="Arial" w:hAnsi="Arial" w:cs="Arial"/>
          <w:sz w:val="20"/>
          <w:szCs w:val="20"/>
        </w:rPr>
        <w:t>emy</w:t>
      </w:r>
      <w:proofErr w:type="spellEnd"/>
      <w:r w:rsidRPr="00F72F66">
        <w:rPr>
          <w:rFonts w:ascii="Arial" w:hAnsi="Arial" w:cs="Arial"/>
          <w:sz w:val="20"/>
          <w:szCs w:val="20"/>
        </w:rPr>
        <w:t xml:space="preserve">) się zawrzeć umowę w miejscu i terminie wskazanym przez Zamawiającego, </w:t>
      </w:r>
    </w:p>
    <w:p w14:paraId="02751983" w14:textId="77777777" w:rsidR="00AD70AB" w:rsidRPr="00F72F66" w:rsidRDefault="000244E8" w:rsidP="00F72F66">
      <w:pPr>
        <w:pStyle w:val="Akapitzlist0"/>
        <w:numPr>
          <w:ilvl w:val="0"/>
          <w:numId w:val="28"/>
        </w:numPr>
        <w:rPr>
          <w:rFonts w:ascii="Arial" w:hAnsi="Arial" w:cs="Arial"/>
          <w:b/>
          <w:bCs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>Oświadczam, że:</w:t>
      </w:r>
      <w:r w:rsidR="00AD70AB" w:rsidRPr="00F72F66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 </w:t>
      </w:r>
    </w:p>
    <w:p w14:paraId="61605D7A" w14:textId="77777777" w:rsidR="000244E8" w:rsidRPr="00FB2E1C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lang w:eastAsia="en-US"/>
        </w:rPr>
      </w:pPr>
      <w:bookmarkStart w:id="3" w:name="_Hlk147309643"/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Pr="00FB2E1C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bookmarkEnd w:id="3"/>
    <w:p w14:paraId="48EEF594" w14:textId="77777777" w:rsidR="00AD70AB" w:rsidRPr="00FB2E1C" w:rsidRDefault="007229AE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3A54273" wp14:editId="65F2FCA8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500E5" w14:textId="77777777" w:rsidR="001117FC" w:rsidRDefault="001117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5427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.3pt;margin-top:5.5pt;width:20.5pt;height:21.7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">
                <v:textbox>
                  <w:txbxContent>
                    <w:p w14:paraId="592500E5" w14:textId="77777777" w:rsidR="001117FC" w:rsidRDefault="001117FC"/>
                  </w:txbxContent>
                </v:textbox>
                <w10:wrap type="square"/>
              </v:shape>
            </w:pict>
          </mc:Fallback>
        </mc:AlternateContent>
      </w:r>
    </w:p>
    <w:p w14:paraId="124FFA99" w14:textId="43E0A1D7" w:rsidR="005E18BB" w:rsidRDefault="000244E8" w:rsidP="004F0006">
      <w:pPr>
        <w:suppressAutoHyphens w:val="0"/>
        <w:spacing w:after="0" w:line="240" w:lineRule="exact"/>
        <w:ind w:left="993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sz w:val="20"/>
          <w:szCs w:val="20"/>
          <w:lang w:eastAsia="en-US"/>
        </w:rPr>
        <w:t>jestem płatnikiem podatku VAT.</w:t>
      </w:r>
      <w:r w:rsidR="005E18B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*)</w:t>
      </w:r>
    </w:p>
    <w:p w14:paraId="1BAD9CA9" w14:textId="7D416B6E" w:rsid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p w14:paraId="36071553" w14:textId="77777777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7B517A">
        <w:rPr>
          <w:rFonts w:ascii="Arial" w:eastAsia="Times New Roman" w:hAnsi="Arial" w:cs="Arial"/>
          <w:b/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02D08067" wp14:editId="13DA945C">
                <wp:simplePos x="0" y="0"/>
                <wp:positionH relativeFrom="column">
                  <wp:posOffset>194310</wp:posOffset>
                </wp:positionH>
                <wp:positionV relativeFrom="paragraph">
                  <wp:posOffset>69850</wp:posOffset>
                </wp:positionV>
                <wp:extent cx="260350" cy="27559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7911E" w14:textId="77777777" w:rsidR="007B517A" w:rsidRDefault="007B517A" w:rsidP="007B51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08067" id="_x0000_s1027" type="#_x0000_t202" style="position:absolute;margin-left:15.3pt;margin-top:5.5pt;width:20.5pt;height:21.7pt;z-index:2516869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">
                <v:textbox>
                  <w:txbxContent>
                    <w:p w14:paraId="7077911E" w14:textId="77777777" w:rsidR="007B517A" w:rsidRDefault="007B517A" w:rsidP="007B517A"/>
                  </w:txbxContent>
                </v:textbox>
                <w10:wrap type="square"/>
              </v:shape>
            </w:pict>
          </mc:Fallback>
        </mc:AlternateContent>
      </w:r>
    </w:p>
    <w:p w14:paraId="48C9DA82" w14:textId="2E421CF5" w:rsidR="007B517A" w:rsidRPr="007B517A" w:rsidRDefault="007B517A" w:rsidP="007B517A">
      <w:pPr>
        <w:suppressAutoHyphens w:val="0"/>
        <w:spacing w:after="0" w:line="240" w:lineRule="exact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    nie </w:t>
      </w:r>
      <w:r w:rsidRPr="007B517A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jestem płatnikiem podatku VAT. *)</w:t>
      </w:r>
    </w:p>
    <w:p w14:paraId="5884603D" w14:textId="44343C00" w:rsidR="005E18BB" w:rsidRDefault="005E18BB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3F44D45B" w14:textId="5E9B16CC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Informujemy, że: </w:t>
      </w:r>
    </w:p>
    <w:p w14:paraId="09B77ED5" w14:textId="77777777" w:rsidR="00204663" w:rsidRDefault="00204663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1FC2354" w14:textId="77777777" w:rsidR="00204663" w:rsidRPr="00204663" w:rsidRDefault="00204663" w:rsidP="00204663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</w:pPr>
      <w:r w:rsidRPr="00204663"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  <w:t xml:space="preserve">*) </w:t>
      </w:r>
      <w:r w:rsidRPr="00204663">
        <w:rPr>
          <w:rFonts w:ascii="Lato" w:eastAsia="Times New Roman" w:hAnsi="Lato" w:cs="Lato"/>
          <w:b/>
          <w:bCs/>
          <w:i/>
          <w:sz w:val="20"/>
          <w:szCs w:val="20"/>
          <w:u w:val="single"/>
          <w:lang w:eastAsia="en-US"/>
        </w:rPr>
        <w:t>zaznaczyć „x”</w:t>
      </w:r>
      <w:r w:rsidRPr="00204663">
        <w:rPr>
          <w:rFonts w:ascii="Lato" w:eastAsia="Times New Roman" w:hAnsi="Lato" w:cs="Lato"/>
          <w:b/>
          <w:bCs/>
          <w:i/>
          <w:sz w:val="20"/>
          <w:szCs w:val="20"/>
          <w:lang w:eastAsia="en-US"/>
        </w:rPr>
        <w:t xml:space="preserve"> we właściwym kwadracie</w:t>
      </w:r>
    </w:p>
    <w:p w14:paraId="3373884D" w14:textId="77777777" w:rsidR="00204663" w:rsidRDefault="00204663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02C72668" w14:textId="03F6DF1A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30D99F38" wp14:editId="27BDF8B8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260350" cy="275590"/>
                <wp:effectExtent l="0" t="0" r="6350" b="0"/>
                <wp:wrapSquare wrapText="bothSides"/>
                <wp:docPr id="5923606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25FDB" w14:textId="77777777" w:rsidR="00F97032" w:rsidRDefault="00F97032" w:rsidP="00F970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99F38" id="_x0000_s1028" type="#_x0000_t202" style="position:absolute;margin-left:0;margin-top:11.95pt;width:20.5pt;height:21.7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R7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">
                <v:textbox>
                  <w:txbxContent>
                    <w:p w14:paraId="10325FDB" w14:textId="77777777" w:rsidR="00F97032" w:rsidRDefault="00F97032" w:rsidP="00F97032"/>
                  </w:txbxContent>
                </v:textbox>
                <w10:wrap type="square"/>
              </v:shape>
            </w:pict>
          </mc:Fallback>
        </mc:AlternateContent>
      </w:r>
    </w:p>
    <w:p w14:paraId="4E937475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a) wybór oferty </w:t>
      </w: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>nie będzie prowadzić do powstawania u Zamawiającego obowiązku podatkowego</w:t>
      </w: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 *,</w:t>
      </w:r>
    </w:p>
    <w:p w14:paraId="34D3DF31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501C6556" w14:textId="485D6B25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42E438E5" wp14:editId="48677A7D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260350" cy="275590"/>
                <wp:effectExtent l="0" t="0" r="6350" b="0"/>
                <wp:wrapSquare wrapText="bothSides"/>
                <wp:docPr id="1463616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552FF" w14:textId="77777777" w:rsidR="00F97032" w:rsidRDefault="00F97032" w:rsidP="00F970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438E5" id="_x0000_s1029" type="#_x0000_t202" style="position:absolute;margin-left:0;margin-top:11.95pt;width:20.5pt;height:21.7pt;z-index:251691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">
                <v:textbox>
                  <w:txbxContent>
                    <w:p w14:paraId="4EC552FF" w14:textId="77777777" w:rsidR="00F97032" w:rsidRDefault="00F97032" w:rsidP="00F97032"/>
                  </w:txbxContent>
                </v:textbox>
                <w10:wrap type="square"/>
              </v:shape>
            </w:pict>
          </mc:Fallback>
        </mc:AlternateContent>
      </w:r>
    </w:p>
    <w:p w14:paraId="09E79EB3" w14:textId="49B3FD90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b) wybór oferty </w:t>
      </w:r>
      <w:r w:rsidRPr="00F97032">
        <w:rPr>
          <w:rFonts w:ascii="Lato" w:eastAsia="Times New Roman" w:hAnsi="Lato" w:cs="Lato"/>
          <w:b/>
          <w:bCs/>
          <w:sz w:val="20"/>
          <w:szCs w:val="20"/>
          <w:lang w:eastAsia="en-US"/>
        </w:rPr>
        <w:t>będzie prowadzić do powstania u Zamawiającego obowiązku podatkowego</w:t>
      </w: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 w odniesieniu do następujących towarów/usług *: ……………………………………………………………………………</w:t>
      </w:r>
      <w:r w:rsidR="00204663">
        <w:rPr>
          <w:rFonts w:ascii="Lato" w:eastAsia="Times New Roman" w:hAnsi="Lato" w:cs="Lato"/>
          <w:sz w:val="20"/>
          <w:szCs w:val="20"/>
          <w:lang w:eastAsia="en-US"/>
        </w:rPr>
        <w:t>……</w:t>
      </w:r>
    </w:p>
    <w:p w14:paraId="15BFE59D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sz w:val="20"/>
          <w:szCs w:val="20"/>
          <w:lang w:eastAsia="en-US"/>
        </w:rPr>
        <w:t xml:space="preserve">Wartość towarów/usług powodująca obowiązek podatkowy u Zamawiającego to …………… zł netto (słownie: ………………………………………………………………………………. )* </w:t>
      </w:r>
    </w:p>
    <w:p w14:paraId="072A1520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</w:p>
    <w:p w14:paraId="1F2E662E" w14:textId="77777777" w:rsid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</w:p>
    <w:p w14:paraId="7DD86E6E" w14:textId="64AF042D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(Dotyczy Wykonawców</w:t>
      </w:r>
      <w:r w:rsidRPr="00F97032">
        <w:rPr>
          <w:rFonts w:ascii="Lato" w:eastAsia="Times New Roman" w:hAnsi="Lato" w:cs="Lato"/>
          <w:i/>
          <w:sz w:val="20"/>
          <w:szCs w:val="20"/>
          <w:lang w:eastAsia="en-US"/>
        </w:rPr>
        <w:t xml:space="preserve">, </w:t>
      </w: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których oferty będą generować obowiązek doliczania wartości podatku VAT do wartości netto oferty, tj. w przypadku:</w:t>
      </w:r>
    </w:p>
    <w:p w14:paraId="73116D37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a) wewnątrzwspólnotowego nabycia towarów,</w:t>
      </w:r>
    </w:p>
    <w:p w14:paraId="7E97CF89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b) mechanizmu odwróconego obciążenia, o którym mowa w art. 17 ust. 1 pkt 7 ustawy z dnia 11 marca 2004 r. o podatku  od towarów i usług (t. j. Dz. U. z 2017 r. poz. 1221 ze  zm.),</w:t>
      </w:r>
    </w:p>
    <w:p w14:paraId="2101C504" w14:textId="77777777" w:rsidR="00F97032" w:rsidRPr="00F97032" w:rsidRDefault="00F97032" w:rsidP="00F97032">
      <w:pPr>
        <w:suppressAutoHyphens w:val="0"/>
        <w:spacing w:after="0" w:line="240" w:lineRule="exact"/>
        <w:rPr>
          <w:rFonts w:ascii="Lato" w:eastAsia="Times New Roman" w:hAnsi="Lato" w:cs="Lato"/>
          <w:i/>
          <w:iCs/>
          <w:sz w:val="20"/>
          <w:szCs w:val="20"/>
          <w:lang w:eastAsia="en-US"/>
        </w:rPr>
      </w:pPr>
      <w:r w:rsidRPr="00F97032">
        <w:rPr>
          <w:rFonts w:ascii="Lato" w:eastAsia="Times New Roman" w:hAnsi="Lato" w:cs="Lato"/>
          <w:i/>
          <w:iCs/>
          <w:sz w:val="20"/>
          <w:szCs w:val="20"/>
          <w:lang w:eastAsia="en-US"/>
        </w:rPr>
        <w:t>c) importu usług lub importu towarów, z którymi wiąże się obowiązek doliczenia przez Zamawiającego przy porównywaniu cen ofertowych podatku VAT.)</w:t>
      </w:r>
    </w:p>
    <w:p w14:paraId="7B1D1C72" w14:textId="77777777" w:rsidR="00F97032" w:rsidRPr="00FB2E1C" w:rsidRDefault="00F97032" w:rsidP="005E18BB">
      <w:pPr>
        <w:suppressAutoHyphens w:val="0"/>
        <w:spacing w:after="0" w:line="240" w:lineRule="exact"/>
        <w:rPr>
          <w:rFonts w:ascii="Lato" w:eastAsia="Times New Roman" w:hAnsi="Lato" w:cs="Lato"/>
          <w:sz w:val="20"/>
          <w:szCs w:val="20"/>
          <w:lang w:eastAsia="en-US"/>
        </w:rPr>
      </w:pPr>
    </w:p>
    <w:p w14:paraId="696CE0FE" w14:textId="6A607537" w:rsidR="00AD70AB" w:rsidRPr="00FB2E1C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postępowaniem wykonam </w:t>
      </w:r>
      <w:r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:</w:t>
      </w:r>
    </w:p>
    <w:p w14:paraId="11007281" w14:textId="77777777" w:rsidR="00885EB3" w:rsidRPr="00FB2E1C" w:rsidRDefault="00885EB3" w:rsidP="00885EB3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59356680" w14:textId="77777777" w:rsidR="00885EB3" w:rsidRPr="00FB2E1C" w:rsidRDefault="007229AE" w:rsidP="00885EB3">
      <w:pPr>
        <w:pStyle w:val="Akapitzlist0"/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CEEB663" wp14:editId="2CD7C856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6E415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EB663" id="_x0000_s1030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">
                <v:textbox>
                  <w:txbxContent>
                    <w:p w14:paraId="59B6E415" w14:textId="77777777" w:rsidR="001117FC" w:rsidRDefault="001117FC" w:rsidP="00885EB3"/>
                  </w:txbxContent>
                </v:textbox>
                <w10:wrap type="square"/>
              </v:shape>
            </w:pict>
          </mc:Fallback>
        </mc:AlternateContent>
      </w:r>
    </w:p>
    <w:p w14:paraId="70AA19B5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we własnym zakresie*)  </w:t>
      </w:r>
    </w:p>
    <w:p w14:paraId="48A93375" w14:textId="77777777" w:rsidR="00885EB3" w:rsidRPr="00FB2E1C" w:rsidRDefault="00AC275A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6D2D52F2" wp14:editId="7ED40798">
                <wp:simplePos x="0" y="0"/>
                <wp:positionH relativeFrom="leftMargin">
                  <wp:posOffset>923290</wp:posOffset>
                </wp:positionH>
                <wp:positionV relativeFrom="paragraph">
                  <wp:posOffset>175260</wp:posOffset>
                </wp:positionV>
                <wp:extent cx="247650" cy="275590"/>
                <wp:effectExtent l="0" t="0" r="19050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8DAEA" w14:textId="77777777" w:rsidR="001117FC" w:rsidRDefault="001117FC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52F2" id="_x0000_s1031" type="#_x0000_t202" style="position:absolute;left:0;text-align:left;margin-left:72.7pt;margin-top:13.8pt;width:19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">
                <v:textbox>
                  <w:txbxContent>
                    <w:p w14:paraId="64E8DAEA" w14:textId="77777777" w:rsidR="001117FC" w:rsidRDefault="001117FC" w:rsidP="00885EB3"/>
                  </w:txbxContent>
                </v:textbox>
                <w10:wrap type="square" anchorx="margin"/>
              </v:shape>
            </w:pict>
          </mc:Fallback>
        </mc:AlternateContent>
      </w:r>
    </w:p>
    <w:p w14:paraId="1E27EF57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     z udziałem następujących podwykonawców *) :</w:t>
      </w:r>
    </w:p>
    <w:p w14:paraId="7D159C4B" w14:textId="77777777" w:rsidR="00885EB3" w:rsidRPr="00FB2E1C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885EB3" w:rsidRPr="00FB2E1C" w14:paraId="17B6EDE2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119D23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6A29A9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264EE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zadania, który Wykonawca zamierza powierzyć Podwykonawcy</w:t>
            </w:r>
          </w:p>
        </w:tc>
      </w:tr>
      <w:tr w:rsidR="00885EB3" w:rsidRPr="00FB2E1C" w14:paraId="237CDCB7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D0AE79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3C23AB6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534165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E007B08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  <w:tr w:rsidR="00885EB3" w:rsidRPr="00FB2E1C" w14:paraId="62EBDF08" w14:textId="77777777" w:rsidTr="00A41D09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2C273C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0E9D89A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276170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  <w:t>Zakres prac:</w:t>
            </w:r>
          </w:p>
          <w:p w14:paraId="6FD1E931" w14:textId="77777777" w:rsidR="00885EB3" w:rsidRPr="00FB2E1C" w:rsidRDefault="00885EB3" w:rsidP="00A41D09">
            <w:pPr>
              <w:suppressAutoHyphens w:val="0"/>
              <w:spacing w:after="0"/>
              <w:rPr>
                <w:rFonts w:ascii="Lato" w:eastAsia="Times New Roman" w:hAnsi="Lato" w:cs="Lato"/>
                <w:bCs/>
                <w:sz w:val="20"/>
                <w:szCs w:val="20"/>
                <w:lang w:eastAsia="en-US"/>
              </w:rPr>
            </w:pPr>
          </w:p>
        </w:tc>
      </w:tr>
    </w:tbl>
    <w:p w14:paraId="0DD814D8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5A45B44" w14:textId="77777777" w:rsidR="00885EB3" w:rsidRPr="00FB2E1C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D4E0D66" w14:textId="77777777" w:rsidR="006A1B9B" w:rsidRPr="00FB2E1C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Oświadczamy, że </w:t>
      </w:r>
    </w:p>
    <w:p w14:paraId="3665101F" w14:textId="77777777" w:rsidR="006A1B9B" w:rsidRPr="00FB2E1C" w:rsidRDefault="00D26C00" w:rsidP="006A1B9B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lastRenderedPageBreak/>
        <w:t xml:space="preserve">       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6A1B9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5E2837B9" w14:textId="77777777" w:rsidR="006A1B9B" w:rsidRPr="00FB2E1C" w:rsidRDefault="006A1B9B" w:rsidP="006A1B9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7EE9277" w14:textId="77777777" w:rsidR="006A1B9B" w:rsidRPr="00FB2E1C" w:rsidRDefault="007229AE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273451D3" wp14:editId="1D33CC05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484AF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451D3" id="_x0000_s1032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">
                <v:textbox>
                  <w:txbxContent>
                    <w:p w14:paraId="677484AF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nie</w: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 xml:space="preserve"> polegamy na zdolnościach lub sytuacji innych podmiotów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</w:p>
    <w:p w14:paraId="2675CC67" w14:textId="77777777" w:rsidR="004F0006" w:rsidRPr="00FB2E1C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102F57D9" w14:textId="77777777" w:rsidR="00D26C00" w:rsidRPr="00FB2E1C" w:rsidRDefault="007229AE" w:rsidP="004F0006">
      <w:pPr>
        <w:suppressAutoHyphens w:val="0"/>
        <w:spacing w:after="0"/>
        <w:ind w:left="567"/>
        <w:rPr>
          <w:rFonts w:ascii="Lato" w:eastAsia="Times New Roman" w:hAnsi="Lato" w:cs="Lato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726906A" wp14:editId="4D7F1FFA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F14C4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6906A" id="_x0000_s1033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kIKySdsAAAAFAQAADwAAAAAAAAAAAAAAAABuBAAAZHJzL2Rvd25yZXYueG1sUEsFBgAAAAAEAAQA&#10;8wAAAHYFAAAAAA==&#10;">
                <v:textbox>
                  <w:txbxContent>
                    <w:p w14:paraId="04BF14C4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*)</w:t>
      </w:r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Pzp</w:t>
      </w:r>
      <w:proofErr w:type="spellEnd"/>
      <w:r w:rsidR="006A1B9B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FB2E1C">
        <w:rPr>
          <w:rFonts w:ascii="Lato" w:eastAsia="Times New Roman" w:hAnsi="Lato" w:cs="Lato"/>
          <w:bCs/>
          <w:sz w:val="20"/>
          <w:szCs w:val="20"/>
          <w:lang w:eastAsia="en-US"/>
        </w:rPr>
        <w:t>: ________________________________________</w:t>
      </w:r>
    </w:p>
    <w:p w14:paraId="0349DDCD" w14:textId="77777777" w:rsidR="00D26C00" w:rsidRPr="00FB2E1C" w:rsidRDefault="00D26C00" w:rsidP="006A1B9B">
      <w:pPr>
        <w:suppressAutoHyphens w:val="0"/>
        <w:spacing w:after="0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43CEBD44" w14:textId="77777777" w:rsidR="006A1B9B" w:rsidRPr="00FB2E1C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Wykonawca powinien złożyć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Zobowiązanie tych podmiotów do oddania do dyspozycji Wykonawcy niezbędnych zasobów na potrzeby realizacj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i zam</w:t>
      </w:r>
      <w:r w:rsidR="00BD52D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ówienia </w:t>
      </w:r>
      <w:r w:rsidR="00885EB3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(</w:t>
      </w:r>
      <w:r w:rsidR="003D275F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zgodnie z załącznikiem nr. 7</w:t>
      </w:r>
      <w:r w:rsidR="00D26C00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do oferty)</w:t>
      </w: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.</w:t>
      </w:r>
    </w:p>
    <w:p w14:paraId="6D3FB198" w14:textId="77777777" w:rsidR="006A1B9B" w:rsidRPr="00FB2E1C" w:rsidRDefault="006A1B9B" w:rsidP="006445E4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3F8D0789" w14:textId="77777777" w:rsidR="00AD70AB" w:rsidRPr="00FB2E1C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  <w:r w:rsidRPr="00FB2E1C">
        <w:rPr>
          <w:rFonts w:ascii="Lato" w:eastAsia="Times New Roman" w:hAnsi="Lato" w:cs="Lato"/>
          <w:b/>
          <w:bCs/>
          <w:sz w:val="20"/>
          <w:szCs w:val="20"/>
          <w:lang w:eastAsia="en-US"/>
        </w:rPr>
        <w:t>Oświadczamy, że:</w:t>
      </w:r>
    </w:p>
    <w:p w14:paraId="2066DB3A" w14:textId="77777777" w:rsidR="00AD70AB" w:rsidRPr="00FB2E1C" w:rsidRDefault="00D26C00" w:rsidP="00D26C00">
      <w:pPr>
        <w:suppressAutoHyphens w:val="0"/>
        <w:spacing w:after="0" w:line="240" w:lineRule="exact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         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</w:t>
      </w:r>
      <w:r w:rsidR="004F0006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we</w:t>
      </w:r>
      <w:r w:rsidR="00AD70AB"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 xml:space="preserve"> właściwym kwadracie</w:t>
      </w:r>
    </w:p>
    <w:p w14:paraId="24F50C59" w14:textId="77777777" w:rsidR="00AD70AB" w:rsidRPr="00FB2E1C" w:rsidRDefault="00AD70AB" w:rsidP="00AD70AB">
      <w:pPr>
        <w:suppressAutoHyphens w:val="0"/>
        <w:spacing w:after="0" w:line="240" w:lineRule="exact"/>
        <w:rPr>
          <w:rFonts w:ascii="Lato" w:eastAsia="Times New Roman" w:hAnsi="Lato" w:cs="Lato"/>
          <w:bCs/>
          <w:sz w:val="20"/>
          <w:szCs w:val="20"/>
          <w:lang w:eastAsia="en-US"/>
        </w:rPr>
      </w:pPr>
    </w:p>
    <w:p w14:paraId="67E788B9" w14:textId="77777777" w:rsidR="00AD70AB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0FAA21F" wp14:editId="4A2A531B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B2EB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AA21F" id="_x0000_s1034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mS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">
                <v:textbox>
                  <w:txbxContent>
                    <w:p w14:paraId="6E81B2EB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FB2E1C">
        <w:rPr>
          <w:rFonts w:ascii="Arial" w:hAnsi="Arial" w:cs="Arial"/>
          <w:sz w:val="20"/>
          <w:szCs w:val="20"/>
        </w:rPr>
        <w:t>ż</w:t>
      </w:r>
      <w:r w:rsidR="00AD70AB" w:rsidRPr="00FB2E1C">
        <w:rPr>
          <w:rFonts w:ascii="Arial" w:hAnsi="Arial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AD70AB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 xml:space="preserve">*) </w:t>
      </w:r>
      <w:r w:rsidR="00AD70AB" w:rsidRPr="00FB2E1C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</w:p>
    <w:p w14:paraId="38750B9B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/>
          <w:b/>
          <w:bCs/>
          <w:sz w:val="20"/>
          <w:szCs w:val="20"/>
          <w:lang w:eastAsia="en-US"/>
        </w:rPr>
      </w:pPr>
    </w:p>
    <w:p w14:paraId="7D4B1072" w14:textId="77777777" w:rsidR="001A3EC6" w:rsidRPr="00FB2E1C" w:rsidRDefault="007229AE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54C31676" wp14:editId="5B419D09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603EE" w14:textId="77777777" w:rsidR="001117FC" w:rsidRDefault="001117FC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31676" id="_x0000_s1035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">
                <v:textbox>
                  <w:txbxContent>
                    <w:p w14:paraId="721603EE" w14:textId="77777777" w:rsidR="001117FC" w:rsidRDefault="001117FC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*)</w:t>
      </w:r>
      <w:r w:rsidR="001A3EC6" w:rsidRPr="00FB2E1C">
        <w:rPr>
          <w:rFonts w:ascii="Arial" w:eastAsia="Times New Roman" w:hAnsi="Arial" w:cs="Arial"/>
          <w:bCs/>
          <w:sz w:val="20"/>
          <w:szCs w:val="20"/>
          <w:lang w:eastAsia="en-US"/>
        </w:rPr>
        <w:t>:</w:t>
      </w:r>
    </w:p>
    <w:p w14:paraId="43C2EF22" w14:textId="77777777" w:rsidR="001A3EC6" w:rsidRPr="00FB2E1C" w:rsidRDefault="001A3EC6" w:rsidP="001A3EC6">
      <w:pPr>
        <w:suppressAutoHyphens w:val="0"/>
        <w:spacing w:after="0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FB2E1C" w14:paraId="7FF7CEF4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CBFCC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6C3CA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C539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Strony w ofercie(wyrażone cyfrą)</w:t>
            </w:r>
          </w:p>
        </w:tc>
      </w:tr>
      <w:tr w:rsidR="001A3EC6" w:rsidRPr="00FB2E1C" w14:paraId="3CFE8EBE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702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9AE2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BEEC7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4101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  <w:r w:rsidRPr="00FB2E1C"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  <w:t>Do</w:t>
            </w:r>
          </w:p>
        </w:tc>
      </w:tr>
      <w:tr w:rsidR="001A3EC6" w:rsidRPr="00FB2E1C" w14:paraId="48C53D5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6DE87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389CD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A767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3EE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A3EC6" w:rsidRPr="00FB2E1C" w14:paraId="1CE1642A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F8454" w14:textId="77777777" w:rsidR="001A3EC6" w:rsidRPr="00FB2E1C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4742B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94D72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CE40" w14:textId="77777777" w:rsidR="001A3EC6" w:rsidRPr="00FB2E1C" w:rsidRDefault="001A3EC6" w:rsidP="001A3EC6">
            <w:pPr>
              <w:suppressAutoHyphens w:val="0"/>
              <w:spacing w:after="0"/>
              <w:ind w:firstLine="284"/>
              <w:rPr>
                <w:rFonts w:ascii="Lato" w:eastAsia="Times New Roman" w:hAnsi="Lato" w:cs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DCC5CDA" w14:textId="77777777" w:rsidR="00AD70AB" w:rsidRPr="00FB2E1C" w:rsidRDefault="00AD70AB" w:rsidP="00AD70AB">
      <w:pPr>
        <w:suppressAutoHyphens w:val="0"/>
        <w:spacing w:after="0"/>
        <w:ind w:firstLine="284"/>
        <w:rPr>
          <w:rFonts w:ascii="Lato" w:eastAsia="Times New Roman" w:hAnsi="Lato" w:cs="Lato"/>
          <w:b/>
          <w:bCs/>
          <w:sz w:val="20"/>
          <w:szCs w:val="20"/>
          <w:lang w:eastAsia="en-US"/>
        </w:rPr>
      </w:pPr>
    </w:p>
    <w:p w14:paraId="7412D682" w14:textId="77777777" w:rsidR="00AD70AB" w:rsidRPr="00FB2E1C" w:rsidRDefault="001A3EC6" w:rsidP="00017A40">
      <w:pPr>
        <w:suppressAutoHyphens w:val="0"/>
        <w:spacing w:after="0"/>
        <w:rPr>
          <w:rFonts w:ascii="Arial" w:eastAsia="Times New Roman" w:hAnsi="Arial" w:cs="Arial"/>
          <w:bCs/>
          <w:i/>
          <w:sz w:val="20"/>
          <w:szCs w:val="20"/>
          <w:lang w:eastAsia="en-US"/>
        </w:rPr>
      </w:pPr>
      <w:r w:rsidRPr="00FB2E1C">
        <w:rPr>
          <w:rFonts w:ascii="Arial" w:eastAsia="Times New Roman" w:hAnsi="Arial" w:cs="Arial"/>
          <w:bCs/>
          <w:i/>
          <w:sz w:val="20"/>
          <w:szCs w:val="20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11BC25BA" w14:textId="77777777" w:rsidR="0062396E" w:rsidRPr="00FB2E1C" w:rsidRDefault="0062396E" w:rsidP="00017A40">
      <w:pPr>
        <w:spacing w:after="0" w:line="240" w:lineRule="auto"/>
        <w:jc w:val="both"/>
        <w:rPr>
          <w:rFonts w:ascii="Arial Nova" w:eastAsia="Lato" w:hAnsi="Arial Nova"/>
          <w:sz w:val="20"/>
          <w:szCs w:val="20"/>
        </w:rPr>
      </w:pPr>
    </w:p>
    <w:p w14:paraId="7A0004A4" w14:textId="77777777" w:rsidR="00017A40" w:rsidRPr="00FB2E1C" w:rsidRDefault="0062396E" w:rsidP="006D2709">
      <w:pPr>
        <w:pStyle w:val="Akapitzlist0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B2E1C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B2E1C">
        <w:rPr>
          <w:rFonts w:ascii="Arial" w:hAnsi="Arial" w:cs="Arial"/>
          <w:sz w:val="20"/>
          <w:szCs w:val="20"/>
          <w:vertAlign w:val="superscript"/>
        </w:rPr>
        <w:t>1)</w:t>
      </w:r>
      <w:r w:rsidRPr="00FB2E1C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BF10FF" w14:textId="77777777" w:rsidR="00017A40" w:rsidRPr="00FB2E1C" w:rsidRDefault="00017A40" w:rsidP="00017A40">
      <w:pPr>
        <w:spacing w:after="0" w:line="240" w:lineRule="auto"/>
        <w:ind w:left="720"/>
        <w:jc w:val="both"/>
        <w:rPr>
          <w:rFonts w:ascii="Arial Nova" w:hAnsi="Arial Nova"/>
          <w:sz w:val="20"/>
          <w:szCs w:val="20"/>
        </w:rPr>
      </w:pPr>
    </w:p>
    <w:p w14:paraId="55FBE592" w14:textId="77777777" w:rsidR="0062396E" w:rsidRPr="00FB2E1C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  <w:vertAlign w:val="superscript"/>
        </w:rPr>
        <w:t xml:space="preserve">1) </w:t>
      </w:r>
      <w:r w:rsidRPr="00FB2E1C">
        <w:rPr>
          <w:rFonts w:ascii="Arial" w:hAnsi="Arial" w:cs="Arial"/>
          <w:bCs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A2F146" w14:textId="2A977864" w:rsidR="0062396E" w:rsidRDefault="0062396E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B2E1C">
        <w:rPr>
          <w:rFonts w:ascii="Arial" w:hAnsi="Arial" w:cs="Arial"/>
          <w:bCs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0FF26C13" w14:textId="6228BCEA" w:rsidR="00F72F66" w:rsidRDefault="00F72F66" w:rsidP="00D26C00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2AE39F" w14:textId="47C17B7C" w:rsidR="00F72F66" w:rsidRPr="00F72F66" w:rsidRDefault="00F72F66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hAnsi="Arial" w:cs="Arial"/>
          <w:bCs/>
          <w:iCs/>
          <w:sz w:val="20"/>
          <w:szCs w:val="20"/>
        </w:rPr>
        <w:t>k)</w:t>
      </w:r>
      <w:r w:rsidRPr="00F72F66">
        <w:rPr>
          <w:rFonts w:ascii="Arial" w:hAnsi="Arial" w:cs="Arial"/>
          <w:b/>
          <w:sz w:val="20"/>
          <w:szCs w:val="20"/>
        </w:rPr>
        <w:t>Informuję/my, że dokumenty wskazane poniżej</w:t>
      </w:r>
      <w:r w:rsidRPr="00F72F66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Zamawiający może uzyskać w formie elektronicznej z ogólnodostępnych baz danych pod adresem internetowym:</w:t>
      </w:r>
    </w:p>
    <w:p w14:paraId="2F6EFF5B" w14:textId="65D63A18" w:rsidR="00F72F66" w:rsidRPr="00F72F66" w:rsidRDefault="00A84A8E" w:rsidP="00F72F66">
      <w:pPr>
        <w:widowControl w:val="0"/>
        <w:tabs>
          <w:tab w:val="left" w:pos="0"/>
        </w:tabs>
        <w:spacing w:before="170" w:after="113" w:line="360" w:lineRule="auto"/>
        <w:contextualSpacing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</w:rPr>
        <w:t>-</w:t>
      </w:r>
      <w:r w:rsidR="00F72F66" w:rsidRPr="00F72F66">
        <w:rPr>
          <w:rFonts w:ascii="Arial" w:eastAsia="TimesNewRoman" w:hAnsi="Arial" w:cs="Arial"/>
          <w:sz w:val="20"/>
          <w:szCs w:val="20"/>
        </w:rPr>
        <w:t xml:space="preserve">odpis z CEIDG dostępny jest w formie elektronicznej, bezpłatnie w ogólnodostępnej bazie danych, pod adresem: </w:t>
      </w:r>
      <w:hyperlink r:id="rId8" w:history="1">
        <w:r w:rsidR="00F72F66" w:rsidRPr="00F72F66">
          <w:rPr>
            <w:rFonts w:ascii="Arial" w:eastAsia="TimesNewRoman" w:hAnsi="Arial" w:cs="Arial"/>
            <w:color w:val="000080"/>
            <w:sz w:val="20"/>
            <w:szCs w:val="20"/>
            <w:u w:val="single"/>
          </w:rPr>
          <w:t>https://prod.ceidg.gov.pl</w:t>
        </w:r>
      </w:hyperlink>
    </w:p>
    <w:p w14:paraId="5047145C" w14:textId="4B1CC13A" w:rsidR="00F72F66" w:rsidRPr="00F72F66" w:rsidRDefault="003536A3" w:rsidP="00F72F6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NewRoman" w:hAnsi="Arial" w:cs="Arial"/>
          <w:b/>
          <w:sz w:val="20"/>
          <w:szCs w:val="20"/>
          <w:lang w:eastAsia="pl-PL"/>
        </w:rPr>
        <w:t>l)</w:t>
      </w:r>
      <w:r w:rsidR="00F72F66" w:rsidRPr="00F72F66">
        <w:rPr>
          <w:rFonts w:ascii="Arial" w:eastAsia="Times New Roman" w:hAnsi="Arial" w:cs="Arial"/>
          <w:sz w:val="20"/>
          <w:szCs w:val="20"/>
          <w:lang w:eastAsia="pl-PL"/>
        </w:rPr>
        <w:t>Oświadczam, że podmiot, który reprezentuję to:</w:t>
      </w:r>
    </w:p>
    <w:p w14:paraId="51E4E024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mikroprzedsiębiorstwo*</w:t>
      </w:r>
    </w:p>
    <w:p w14:paraId="5477B34C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małe przedsiębiorstwo*</w:t>
      </w:r>
    </w:p>
    <w:p w14:paraId="0F264BDF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 xml:space="preserve">średnie </w:t>
      </w:r>
      <w:r w:rsidRPr="00F72F66">
        <w:rPr>
          <w:rFonts w:ascii="Arial" w:eastAsia="Times New Roman" w:hAnsi="Arial" w:cs="Arial"/>
          <w:sz w:val="20"/>
          <w:szCs w:val="20"/>
          <w:lang w:eastAsia="ar-SA"/>
        </w:rPr>
        <w:t>przedsiębiorstwo*</w:t>
      </w:r>
    </w:p>
    <w:p w14:paraId="4B3954A5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jednoosobowa działalność gospodarcza</w:t>
      </w:r>
    </w:p>
    <w:p w14:paraId="71712557" w14:textId="77777777" w:rsidR="00F72F66" w:rsidRPr="00F72F66" w:rsidRDefault="00F72F66" w:rsidP="00F72F66">
      <w:pPr>
        <w:spacing w:after="0" w:line="360" w:lineRule="auto"/>
        <w:ind w:left="425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osoba fizyczna nieprowadząca działalności gospodarczej</w:t>
      </w:r>
    </w:p>
    <w:p w14:paraId="1CB26DEC" w14:textId="77777777" w:rsidR="00F72F66" w:rsidRPr="00F72F66" w:rsidRDefault="00F72F66" w:rsidP="00F72F66">
      <w:pPr>
        <w:spacing w:after="0" w:line="360" w:lineRule="auto"/>
        <w:ind w:left="426"/>
        <w:rPr>
          <w:rFonts w:ascii="Arial" w:eastAsia="Times New Roman" w:hAnsi="Arial" w:cs="Arial"/>
          <w:sz w:val="20"/>
          <w:szCs w:val="20"/>
        </w:rPr>
      </w:pPr>
      <w:r w:rsidRPr="00F72F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□ </w:t>
      </w:r>
      <w:r w:rsidRPr="00F72F66">
        <w:rPr>
          <w:rFonts w:ascii="Arial" w:eastAsia="Times New Roman" w:hAnsi="Arial" w:cs="Arial"/>
          <w:sz w:val="20"/>
          <w:szCs w:val="20"/>
          <w:lang w:eastAsia="pl-PL"/>
        </w:rPr>
        <w:t>inny rodzaj</w:t>
      </w:r>
    </w:p>
    <w:p w14:paraId="4FE436B2" w14:textId="042FBF32" w:rsidR="00F72F66" w:rsidRPr="00F72F66" w:rsidRDefault="00F72F66" w:rsidP="00F72F66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</w:p>
    <w:p w14:paraId="750EDF19" w14:textId="77777777" w:rsidR="00627C35" w:rsidRPr="00FB2E1C" w:rsidRDefault="00627C35" w:rsidP="00D3427E">
      <w:pPr>
        <w:spacing w:after="0" w:line="240" w:lineRule="auto"/>
        <w:jc w:val="both"/>
        <w:rPr>
          <w:rFonts w:ascii="Arial Nova" w:hAnsi="Arial Nova"/>
          <w:sz w:val="18"/>
          <w:szCs w:val="18"/>
        </w:rPr>
      </w:pPr>
    </w:p>
    <w:p w14:paraId="5691A5A9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b/>
          <w:bCs/>
          <w:sz w:val="20"/>
          <w:szCs w:val="20"/>
        </w:rPr>
        <w:t>OŚWIADCZENIE DOTYCZĄCE PODANYCH INFORMACJI:</w:t>
      </w:r>
    </w:p>
    <w:p w14:paraId="2C8D2DAC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</w:p>
    <w:p w14:paraId="3F1DDAD4" w14:textId="77777777" w:rsidR="00D3427E" w:rsidRPr="00FB2E1C" w:rsidRDefault="00D3427E" w:rsidP="00D3427E">
      <w:pPr>
        <w:spacing w:after="0" w:line="240" w:lineRule="auto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 przy przedstawianiu informacji.</w:t>
      </w:r>
    </w:p>
    <w:p w14:paraId="659AED99" w14:textId="77777777" w:rsidR="00A84A8E" w:rsidRDefault="00A84A8E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</w:p>
    <w:p w14:paraId="3868F8CF" w14:textId="6215F779" w:rsidR="00A84A8E" w:rsidRPr="00A84A8E" w:rsidRDefault="00A84A8E" w:rsidP="00A84A8E">
      <w:pPr>
        <w:tabs>
          <w:tab w:val="left" w:pos="600"/>
        </w:tabs>
        <w:spacing w:before="60" w:after="0"/>
        <w:jc w:val="both"/>
        <w:rPr>
          <w:rFonts w:ascii="Arial Nova" w:hAnsi="Arial Nova"/>
          <w:b/>
          <w:bCs/>
          <w:sz w:val="20"/>
          <w:szCs w:val="20"/>
          <w:u w:val="single"/>
        </w:rPr>
      </w:pPr>
      <w:r>
        <w:rPr>
          <w:rFonts w:ascii="Arial Nova" w:hAnsi="Arial Nova"/>
          <w:sz w:val="20"/>
          <w:szCs w:val="20"/>
        </w:rPr>
        <w:t xml:space="preserve">Załącznikiem do oferty jest: </w:t>
      </w:r>
      <w:bookmarkStart w:id="4" w:name="_Hlk147313581"/>
      <w:r w:rsidRPr="00A84A8E">
        <w:rPr>
          <w:rFonts w:ascii="Arial Nova" w:hAnsi="Arial Nova"/>
          <w:b/>
          <w:bCs/>
          <w:u w:val="single"/>
        </w:rPr>
        <w:t>Szczegółowy opis oferowanego przedmiotu dostawy</w:t>
      </w:r>
    </w:p>
    <w:bookmarkEnd w:id="4"/>
    <w:p w14:paraId="65A22093" w14:textId="2E1DF1DF" w:rsidR="00A84A8E" w:rsidRDefault="00A84A8E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</w:p>
    <w:p w14:paraId="576A3C8A" w14:textId="271B83F5" w:rsidR="004902DB" w:rsidRPr="00FB2E1C" w:rsidRDefault="00457712" w:rsidP="00BD52D0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="0016463D" w:rsidRPr="00FB2E1C">
        <w:rPr>
          <w:rFonts w:ascii="Arial Nova" w:hAnsi="Arial Nova"/>
          <w:sz w:val="20"/>
          <w:szCs w:val="20"/>
        </w:rPr>
        <w:t xml:space="preserve">                                            </w:t>
      </w:r>
    </w:p>
    <w:p w14:paraId="21A16FD9" w14:textId="77777777" w:rsidR="00627C35" w:rsidRPr="00FB2E1C" w:rsidRDefault="00457712" w:rsidP="0016463D">
      <w:pPr>
        <w:tabs>
          <w:tab w:val="left" w:pos="600"/>
        </w:tabs>
        <w:spacing w:before="60" w:after="0"/>
        <w:jc w:val="both"/>
        <w:rPr>
          <w:rFonts w:ascii="Arial Nova" w:hAnsi="Arial Nova"/>
          <w:sz w:val="20"/>
          <w:szCs w:val="20"/>
        </w:rPr>
      </w:pP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  <w:r w:rsidRPr="00FB2E1C">
        <w:rPr>
          <w:rFonts w:ascii="Arial Nova" w:hAnsi="Arial Nova"/>
          <w:sz w:val="20"/>
          <w:szCs w:val="20"/>
        </w:rPr>
        <w:tab/>
      </w:r>
    </w:p>
    <w:p w14:paraId="494C9905" w14:textId="77777777" w:rsidR="00627C35" w:rsidRPr="00FB2E1C" w:rsidRDefault="00627C35" w:rsidP="0016463D">
      <w:pPr>
        <w:spacing w:after="0" w:line="240" w:lineRule="auto"/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               </w:t>
      </w:r>
      <w:r w:rsidR="00106CB4"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                             </w:t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="0016463D" w:rsidRPr="00FB2E1C">
        <w:rPr>
          <w:rFonts w:ascii="Arial Nova" w:eastAsia="Times New Roman" w:hAnsi="Arial Nova"/>
          <w:b/>
          <w:sz w:val="20"/>
          <w:szCs w:val="20"/>
          <w:lang w:eastAsia="pl-PL"/>
        </w:rPr>
        <w:tab/>
      </w:r>
      <w:r w:rsidRPr="00FB2E1C">
        <w:rPr>
          <w:rFonts w:ascii="Arial Nova" w:eastAsia="Times New Roman" w:hAnsi="Arial Nova"/>
          <w:b/>
          <w:sz w:val="20"/>
          <w:szCs w:val="20"/>
          <w:u w:val="single"/>
          <w:lang w:eastAsia="pl-PL"/>
        </w:rPr>
        <w:t>Podpis Wykonawcy</w:t>
      </w:r>
    </w:p>
    <w:p w14:paraId="1A972FB5" w14:textId="77777777" w:rsidR="00457712" w:rsidRPr="00FB2E1C" w:rsidRDefault="00457712" w:rsidP="00072A8E">
      <w:pPr>
        <w:spacing w:after="0" w:line="240" w:lineRule="auto"/>
        <w:ind w:left="4254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 xml:space="preserve">( dokument w postaci elektronicznej </w:t>
      </w:r>
    </w:p>
    <w:p w14:paraId="350DF2E5" w14:textId="77777777" w:rsidR="00457712" w:rsidRPr="00FB2E1C" w:rsidRDefault="00457712" w:rsidP="00457712">
      <w:pPr>
        <w:spacing w:after="0" w:line="240" w:lineRule="auto"/>
        <w:ind w:left="3545" w:firstLine="709"/>
        <w:rPr>
          <w:rFonts w:ascii="Arial Nova" w:eastAsia="Times New Roman" w:hAnsi="Arial Nova"/>
          <w:b/>
          <w:sz w:val="20"/>
          <w:szCs w:val="20"/>
          <w:lang w:eastAsia="pl-PL"/>
        </w:rPr>
      </w:pPr>
      <w:r w:rsidRPr="00FB2E1C">
        <w:rPr>
          <w:rFonts w:ascii="Arial Nova" w:eastAsia="Times New Roman" w:hAnsi="Arial Nova"/>
          <w:b/>
          <w:sz w:val="20"/>
          <w:szCs w:val="20"/>
          <w:lang w:eastAsia="pl-PL"/>
        </w:rPr>
        <w:t>powinien być opatrzony podpisem elektronicznym)</w:t>
      </w:r>
    </w:p>
    <w:p w14:paraId="732C013F" w14:textId="77777777" w:rsidR="0016463D" w:rsidRDefault="0016463D">
      <w:pPr>
        <w:rPr>
          <w:rFonts w:ascii="Arial Nova" w:hAnsi="Arial Nova"/>
          <w:sz w:val="20"/>
          <w:szCs w:val="20"/>
        </w:rPr>
      </w:pPr>
    </w:p>
    <w:p w14:paraId="68C788CA" w14:textId="77777777" w:rsidR="00A05602" w:rsidRPr="00FB2E1C" w:rsidRDefault="00A05602">
      <w:pPr>
        <w:rPr>
          <w:rFonts w:ascii="Arial Nova" w:hAnsi="Arial Nova"/>
          <w:sz w:val="20"/>
          <w:szCs w:val="20"/>
        </w:rPr>
      </w:pPr>
    </w:p>
    <w:p w14:paraId="7A38C7B8" w14:textId="77777777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902DB">
        <w:rPr>
          <w:rFonts w:ascii="Arial" w:hAnsi="Arial" w:cs="Arial"/>
          <w:b/>
          <w:i/>
          <w:sz w:val="16"/>
          <w:szCs w:val="16"/>
        </w:rPr>
        <w:t>Informacja dla Wykonawcy</w:t>
      </w:r>
      <w:r w:rsidRPr="004902DB">
        <w:rPr>
          <w:rFonts w:ascii="Arial" w:hAnsi="Arial" w:cs="Arial"/>
          <w:i/>
          <w:sz w:val="16"/>
          <w:szCs w:val="16"/>
        </w:rPr>
        <w:t>: Załączniki do oferty składane zgodnie z zapisami SWZ to:</w:t>
      </w:r>
    </w:p>
    <w:p w14:paraId="6F52C52B" w14:textId="77777777" w:rsidR="006D2709" w:rsidRPr="004E318E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1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spełniania </w:t>
      </w:r>
      <w:r>
        <w:rPr>
          <w:rFonts w:ascii="Arial" w:hAnsi="Arial" w:cs="Arial"/>
          <w:i/>
          <w:sz w:val="16"/>
          <w:szCs w:val="16"/>
        </w:rPr>
        <w:t>warunków udziału w postępowania 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5562EF0B" w14:textId="7A3ADDA0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>Załącznik nr 2 do oferty</w:t>
      </w:r>
      <w:r w:rsidRPr="004E318E">
        <w:rPr>
          <w:rFonts w:ascii="Arial" w:hAnsi="Arial" w:cs="Arial"/>
          <w:i/>
          <w:sz w:val="16"/>
          <w:szCs w:val="16"/>
        </w:rPr>
        <w:t xml:space="preserve"> – wzór oświadczenia Wykonawcy – dotyczący przesłanek </w:t>
      </w:r>
      <w:r>
        <w:rPr>
          <w:rFonts w:ascii="Arial" w:hAnsi="Arial" w:cs="Arial"/>
          <w:i/>
          <w:sz w:val="16"/>
          <w:szCs w:val="16"/>
        </w:rPr>
        <w:t>wykluczenia z postępowania (</w:t>
      </w:r>
      <w:r w:rsidRPr="004E318E">
        <w:rPr>
          <w:rFonts w:ascii="Arial" w:hAnsi="Arial" w:cs="Arial"/>
          <w:i/>
          <w:sz w:val="16"/>
          <w:szCs w:val="16"/>
        </w:rPr>
        <w:t>z ofertą)</w:t>
      </w:r>
      <w:r>
        <w:rPr>
          <w:rFonts w:ascii="Arial" w:hAnsi="Arial" w:cs="Arial"/>
          <w:i/>
          <w:sz w:val="16"/>
          <w:szCs w:val="16"/>
        </w:rPr>
        <w:t>,</w:t>
      </w:r>
    </w:p>
    <w:p w14:paraId="2D4D2239" w14:textId="31BD78B3" w:rsidR="003536A3" w:rsidRPr="003536A3" w:rsidRDefault="003536A3" w:rsidP="003536A3">
      <w:pPr>
        <w:rPr>
          <w:rFonts w:ascii="Arial" w:hAnsi="Arial" w:cs="Arial"/>
          <w:i/>
          <w:iCs/>
          <w:sz w:val="16"/>
          <w:szCs w:val="16"/>
        </w:rPr>
      </w:pPr>
      <w:r w:rsidRPr="003536A3">
        <w:rPr>
          <w:rFonts w:ascii="Arial" w:hAnsi="Arial" w:cs="Arial"/>
          <w:i/>
          <w:sz w:val="16"/>
          <w:szCs w:val="16"/>
          <w:u w:val="single"/>
        </w:rPr>
        <w:t>Załącznik nr 3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3536A3">
        <w:rPr>
          <w:rFonts w:ascii="Arial" w:hAnsi="Arial" w:cs="Arial"/>
          <w:i/>
          <w:sz w:val="16"/>
          <w:szCs w:val="16"/>
        </w:rPr>
        <w:t xml:space="preserve">wzór </w:t>
      </w:r>
      <w:r w:rsidRPr="003536A3">
        <w:rPr>
          <w:rFonts w:ascii="Arial" w:hAnsi="Arial" w:cs="Arial"/>
          <w:i/>
          <w:iCs/>
          <w:sz w:val="16"/>
          <w:szCs w:val="16"/>
        </w:rPr>
        <w:t>oświadczenia</w:t>
      </w:r>
      <w:r w:rsidRPr="003536A3">
        <w:rPr>
          <w:rFonts w:ascii="Arial" w:hAnsi="Arial" w:cs="Arial"/>
          <w:i/>
          <w:iCs/>
          <w:sz w:val="16"/>
          <w:szCs w:val="16"/>
          <w:u w:val="single"/>
        </w:rPr>
        <w:t xml:space="preserve"> </w:t>
      </w:r>
      <w:r w:rsidRPr="003536A3">
        <w:rPr>
          <w:rFonts w:ascii="Arial" w:hAnsi="Arial" w:cs="Arial"/>
          <w:i/>
          <w:iCs/>
          <w:sz w:val="16"/>
          <w:szCs w:val="16"/>
        </w:rPr>
        <w:t xml:space="preserve">dotyczącego przesłanek wykluczenia z art.5K Rozporządzenia 833/2014 oraz art. 7 ust.1ustawy o szczególnych rozwiązaniach w zakresie przeciwdziałania wspieraniu agresji na Ukrainę oraz służących ochronie bezpieczeństwa narodowego ( Dz.U. z 2022 </w:t>
      </w:r>
      <w:proofErr w:type="spellStart"/>
      <w:r w:rsidRPr="003536A3">
        <w:rPr>
          <w:rFonts w:ascii="Arial" w:hAnsi="Arial" w:cs="Arial"/>
          <w:i/>
          <w:iCs/>
          <w:sz w:val="16"/>
          <w:szCs w:val="16"/>
        </w:rPr>
        <w:t>poz</w:t>
      </w:r>
      <w:proofErr w:type="spellEnd"/>
      <w:r w:rsidRPr="003536A3">
        <w:rPr>
          <w:rFonts w:ascii="Arial" w:hAnsi="Arial" w:cs="Arial"/>
          <w:i/>
          <w:iCs/>
          <w:sz w:val="16"/>
          <w:szCs w:val="16"/>
        </w:rPr>
        <w:t xml:space="preserve"> 835) ( z ofertą)</w:t>
      </w:r>
    </w:p>
    <w:p w14:paraId="4F794C8A" w14:textId="56F14E6E" w:rsidR="006D2709" w:rsidRDefault="006D2709" w:rsidP="006D2709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3536A3">
        <w:rPr>
          <w:rFonts w:ascii="Arial" w:hAnsi="Arial" w:cs="Arial"/>
          <w:i/>
          <w:sz w:val="16"/>
          <w:szCs w:val="16"/>
          <w:u w:val="single"/>
        </w:rPr>
        <w:t>4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>
        <w:rPr>
          <w:rFonts w:ascii="Arial" w:hAnsi="Arial" w:cs="Arial"/>
          <w:i/>
          <w:sz w:val="16"/>
          <w:szCs w:val="16"/>
        </w:rPr>
        <w:t xml:space="preserve"> – </w:t>
      </w:r>
      <w:r w:rsidRPr="004E318E">
        <w:rPr>
          <w:rFonts w:ascii="Arial" w:hAnsi="Arial" w:cs="Arial"/>
          <w:i/>
          <w:sz w:val="16"/>
          <w:szCs w:val="16"/>
        </w:rPr>
        <w:t xml:space="preserve">wzór oświadczenia dotyczący przynależności lub braku przynależności </w:t>
      </w:r>
      <w:r>
        <w:rPr>
          <w:rFonts w:ascii="Arial" w:hAnsi="Arial" w:cs="Arial"/>
          <w:i/>
          <w:sz w:val="16"/>
          <w:szCs w:val="16"/>
        </w:rPr>
        <w:t>do tej samej grupy kapitałowej (</w:t>
      </w:r>
      <w:r w:rsidRPr="004E318E">
        <w:rPr>
          <w:rFonts w:ascii="Arial" w:hAnsi="Arial" w:cs="Arial"/>
          <w:i/>
          <w:sz w:val="16"/>
          <w:szCs w:val="16"/>
        </w:rPr>
        <w:t>na wezwanie)</w:t>
      </w:r>
      <w:r>
        <w:rPr>
          <w:rFonts w:ascii="Arial" w:hAnsi="Arial" w:cs="Arial"/>
          <w:i/>
          <w:sz w:val="16"/>
          <w:szCs w:val="16"/>
        </w:rPr>
        <w:t>,</w:t>
      </w:r>
      <w:r w:rsidRPr="004E318E">
        <w:rPr>
          <w:rFonts w:ascii="Arial" w:hAnsi="Arial" w:cs="Arial"/>
          <w:i/>
          <w:sz w:val="16"/>
          <w:szCs w:val="16"/>
        </w:rPr>
        <w:t xml:space="preserve">  </w:t>
      </w:r>
    </w:p>
    <w:p w14:paraId="5F94D943" w14:textId="08FD787F" w:rsidR="00A84A8E" w:rsidRPr="00A84A8E" w:rsidRDefault="00A84A8E" w:rsidP="006D2709">
      <w:pPr>
        <w:rPr>
          <w:rFonts w:ascii="Arial" w:hAnsi="Arial" w:cs="Arial"/>
          <w:i/>
          <w:sz w:val="16"/>
          <w:szCs w:val="16"/>
          <w:u w:val="single"/>
        </w:rPr>
      </w:pPr>
      <w:r w:rsidRPr="00A84A8E">
        <w:rPr>
          <w:rFonts w:ascii="Arial" w:hAnsi="Arial" w:cs="Arial"/>
          <w:i/>
          <w:sz w:val="16"/>
          <w:szCs w:val="16"/>
          <w:u w:val="single"/>
        </w:rPr>
        <w:t xml:space="preserve">Załącznik nr 5 do oferty </w:t>
      </w:r>
      <w:r w:rsidRPr="00A84A8E">
        <w:rPr>
          <w:rFonts w:ascii="Arial" w:hAnsi="Arial" w:cs="Arial"/>
          <w:i/>
          <w:sz w:val="16"/>
          <w:szCs w:val="16"/>
        </w:rPr>
        <w:t xml:space="preserve">- wzór wykazu zrealizowanych dostaw </w:t>
      </w:r>
      <w:r>
        <w:rPr>
          <w:rFonts w:ascii="Arial" w:hAnsi="Arial" w:cs="Arial"/>
          <w:i/>
          <w:sz w:val="16"/>
          <w:szCs w:val="16"/>
        </w:rPr>
        <w:t xml:space="preserve"> ( na wezwanie)</w:t>
      </w:r>
      <w:r w:rsidRPr="00A84A8E">
        <w:rPr>
          <w:rFonts w:ascii="Arial" w:hAnsi="Arial" w:cs="Arial"/>
          <w:i/>
          <w:sz w:val="16"/>
          <w:szCs w:val="16"/>
        </w:rPr>
        <w:t>,</w:t>
      </w:r>
    </w:p>
    <w:p w14:paraId="59AF42DF" w14:textId="48AAC9FA" w:rsidR="00627C35" w:rsidRPr="00D46C64" w:rsidRDefault="006D2709" w:rsidP="00D46C64">
      <w:pPr>
        <w:rPr>
          <w:rFonts w:ascii="Arial" w:hAnsi="Arial" w:cs="Arial"/>
          <w:i/>
          <w:sz w:val="16"/>
          <w:szCs w:val="16"/>
        </w:rPr>
      </w:pPr>
      <w:r w:rsidRPr="004E318E">
        <w:rPr>
          <w:rFonts w:ascii="Arial" w:hAnsi="Arial" w:cs="Arial"/>
          <w:i/>
          <w:sz w:val="16"/>
          <w:szCs w:val="16"/>
          <w:u w:val="single"/>
        </w:rPr>
        <w:t xml:space="preserve">Załącznik nr </w:t>
      </w:r>
      <w:r w:rsidR="00A84A8E">
        <w:rPr>
          <w:rFonts w:ascii="Arial" w:hAnsi="Arial" w:cs="Arial"/>
          <w:i/>
          <w:sz w:val="16"/>
          <w:szCs w:val="16"/>
          <w:u w:val="single"/>
        </w:rPr>
        <w:t>6</w:t>
      </w:r>
      <w:r w:rsidRPr="004E318E">
        <w:rPr>
          <w:rFonts w:ascii="Arial" w:hAnsi="Arial" w:cs="Arial"/>
          <w:i/>
          <w:sz w:val="16"/>
          <w:szCs w:val="16"/>
          <w:u w:val="single"/>
        </w:rPr>
        <w:t xml:space="preserve"> do oferty</w:t>
      </w:r>
      <w:r w:rsidRPr="004E318E">
        <w:rPr>
          <w:rFonts w:ascii="Arial" w:hAnsi="Arial" w:cs="Arial"/>
          <w:i/>
          <w:sz w:val="16"/>
          <w:szCs w:val="16"/>
        </w:rPr>
        <w:t>- wzór zobowiązania innego podmiotu do udostępnienia niezbędnych zasobów Wykonawcy</w:t>
      </w:r>
      <w:r>
        <w:rPr>
          <w:rFonts w:ascii="Arial" w:hAnsi="Arial" w:cs="Arial"/>
          <w:i/>
          <w:sz w:val="16"/>
          <w:szCs w:val="16"/>
        </w:rPr>
        <w:t xml:space="preserve"> (jeśli dotyczy).</w:t>
      </w:r>
    </w:p>
    <w:sectPr w:rsidR="00627C35" w:rsidRPr="00D46C64" w:rsidSect="004F0A0C">
      <w:headerReference w:type="default" r:id="rId9"/>
      <w:footerReference w:type="default" r:id="rId10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9483B" w14:textId="77777777" w:rsidR="004F0A0C" w:rsidRDefault="004F0A0C">
      <w:pPr>
        <w:spacing w:after="0" w:line="240" w:lineRule="auto"/>
      </w:pPr>
      <w:r>
        <w:separator/>
      </w:r>
    </w:p>
  </w:endnote>
  <w:endnote w:type="continuationSeparator" w:id="0">
    <w:p w14:paraId="0994BB54" w14:textId="77777777" w:rsidR="004F0A0C" w:rsidRDefault="004F0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Yu Gothic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6C93" w14:textId="77777777" w:rsidR="001117FC" w:rsidRDefault="001117F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539A8" w14:textId="77777777" w:rsidR="004F0A0C" w:rsidRDefault="004F0A0C">
      <w:pPr>
        <w:spacing w:after="0" w:line="240" w:lineRule="auto"/>
      </w:pPr>
      <w:r>
        <w:separator/>
      </w:r>
    </w:p>
  </w:footnote>
  <w:footnote w:type="continuationSeparator" w:id="0">
    <w:p w14:paraId="65CC2462" w14:textId="77777777" w:rsidR="004F0A0C" w:rsidRDefault="004F0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20" w:type="dxa"/>
      <w:tblInd w:w="-3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92"/>
      <w:gridCol w:w="567"/>
      <w:gridCol w:w="2514"/>
      <w:gridCol w:w="3447"/>
    </w:tblGrid>
    <w:tr w:rsidR="001117FC" w:rsidRPr="005D7314" w14:paraId="6EA9873D" w14:textId="77777777" w:rsidTr="00A41D09">
      <w:trPr>
        <w:cantSplit/>
        <w:trHeight w:val="390"/>
      </w:trPr>
      <w:tc>
        <w:tcPr>
          <w:tcW w:w="4359" w:type="dxa"/>
          <w:gridSpan w:val="2"/>
        </w:tcPr>
        <w:p w14:paraId="7C9058E1" w14:textId="77777777" w:rsidR="001117FC" w:rsidRPr="005D7314" w:rsidRDefault="001117FC" w:rsidP="00A41D09">
          <w:pPr>
            <w:spacing w:after="0" w:line="240" w:lineRule="auto"/>
            <w:rPr>
              <w:rFonts w:ascii="Times New Roman" w:eastAsia="Arial" w:hAnsi="Times New Roman" w:cs="Times New Roman"/>
              <w:sz w:val="20"/>
              <w:szCs w:val="24"/>
            </w:rPr>
          </w:pPr>
          <w:r w:rsidRPr="005D7314">
            <w:rPr>
              <w:rFonts w:ascii="Times New Roman" w:eastAsia="Times New Roman" w:hAnsi="Times New Roman" w:cs="Times New Roman"/>
              <w:b/>
              <w:bCs/>
              <w:noProof/>
              <w:sz w:val="24"/>
              <w:szCs w:val="24"/>
              <w:lang w:eastAsia="pl-PL"/>
            </w:rPr>
            <w:drawing>
              <wp:inline distT="0" distB="0" distL="0" distR="0" wp14:anchorId="63EE4628" wp14:editId="4706562E">
                <wp:extent cx="1514475" cy="485775"/>
                <wp:effectExtent l="0" t="0" r="0" b="0"/>
                <wp:docPr id="1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1" w:type="dxa"/>
          <w:gridSpan w:val="2"/>
        </w:tcPr>
        <w:p w14:paraId="48AEA2D4" w14:textId="4A74E60F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240" w:after="60" w:line="240" w:lineRule="auto"/>
            <w:jc w:val="right"/>
            <w:outlineLvl w:val="0"/>
            <w:rPr>
              <w:rFonts w:ascii="Arial" w:eastAsia="Times New Roman" w:hAnsi="Arial" w:cs="Arial"/>
              <w:b/>
              <w:bCs/>
              <w:kern w:val="1"/>
              <w:sz w:val="32"/>
              <w:szCs w:val="32"/>
            </w:rPr>
          </w:pP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zn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 xml:space="preserve">. </w:t>
          </w:r>
          <w:proofErr w:type="spellStart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spr</w:t>
          </w:r>
          <w:proofErr w:type="spellEnd"/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 ZP.261.</w:t>
          </w:r>
          <w:r w:rsidR="00ED45A4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5</w:t>
          </w:r>
          <w:r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.202</w:t>
          </w:r>
          <w:r w:rsidR="00EC0D40">
            <w:rPr>
              <w:rFonts w:ascii="Lato" w:eastAsia="Times New Roman" w:hAnsi="Lato" w:cs="Lato"/>
              <w:bCs/>
              <w:kern w:val="1"/>
              <w:sz w:val="20"/>
              <w:szCs w:val="32"/>
            </w:rPr>
            <w:t>4</w:t>
          </w:r>
        </w:p>
      </w:tc>
    </w:tr>
    <w:tr w:rsidR="001117FC" w:rsidRPr="005D7314" w14:paraId="3FAA96A0" w14:textId="77777777" w:rsidTr="00A41D09">
      <w:trPr>
        <w:cantSplit/>
        <w:trHeight w:hRule="exact" w:val="170"/>
      </w:trPr>
      <w:tc>
        <w:tcPr>
          <w:tcW w:w="4359" w:type="dxa"/>
          <w:gridSpan w:val="2"/>
        </w:tcPr>
        <w:p w14:paraId="78B62266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20"/>
              <w:szCs w:val="24"/>
              <w:lang w:eastAsia="pl-PL"/>
            </w:rPr>
          </w:pPr>
        </w:p>
      </w:tc>
      <w:tc>
        <w:tcPr>
          <w:tcW w:w="5961" w:type="dxa"/>
          <w:gridSpan w:val="2"/>
        </w:tcPr>
        <w:p w14:paraId="7E528AFA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napToGrid w:val="0"/>
            <w:spacing w:before="240" w:after="60" w:line="240" w:lineRule="auto"/>
            <w:outlineLvl w:val="0"/>
            <w:rPr>
              <w:rFonts w:ascii="Lato" w:eastAsia="Times New Roman" w:hAnsi="Lato" w:cs="Lato"/>
              <w:b/>
              <w:bCs/>
              <w:kern w:val="1"/>
              <w:sz w:val="20"/>
              <w:szCs w:val="32"/>
              <w:lang w:eastAsia="pl-PL"/>
            </w:rPr>
          </w:pPr>
        </w:p>
      </w:tc>
    </w:tr>
    <w:tr w:rsidR="001117FC" w:rsidRPr="005D7314" w14:paraId="211E0AFE" w14:textId="77777777" w:rsidTr="00A41D09">
      <w:trPr>
        <w:cantSplit/>
        <w:trHeight w:val="23"/>
      </w:trPr>
      <w:tc>
        <w:tcPr>
          <w:tcW w:w="3792" w:type="dxa"/>
          <w:shd w:val="clear" w:color="auto" w:fill="508246"/>
          <w:vAlign w:val="center"/>
        </w:tcPr>
        <w:p w14:paraId="0E615111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2"/>
              <w:szCs w:val="12"/>
              <w:lang w:eastAsia="pl-PL"/>
            </w:rPr>
          </w:pPr>
        </w:p>
      </w:tc>
      <w:tc>
        <w:tcPr>
          <w:tcW w:w="3081" w:type="dxa"/>
          <w:gridSpan w:val="2"/>
          <w:shd w:val="clear" w:color="auto" w:fill="443425"/>
          <w:vAlign w:val="center"/>
        </w:tcPr>
        <w:p w14:paraId="466FC3F4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  <w:tc>
        <w:tcPr>
          <w:tcW w:w="3447" w:type="dxa"/>
          <w:shd w:val="clear" w:color="auto" w:fill="D6B269"/>
          <w:vAlign w:val="center"/>
        </w:tcPr>
        <w:p w14:paraId="48BD4C1F" w14:textId="77777777" w:rsidR="001117FC" w:rsidRPr="005D7314" w:rsidRDefault="001117FC" w:rsidP="00A41D09">
          <w:pPr>
            <w:snapToGrid w:val="0"/>
            <w:spacing w:after="0" w:line="240" w:lineRule="auto"/>
            <w:rPr>
              <w:rFonts w:ascii="Lato" w:eastAsia="Times New Roman" w:hAnsi="Lato" w:cs="Lato"/>
              <w:b/>
              <w:sz w:val="16"/>
              <w:szCs w:val="16"/>
              <w:lang w:eastAsia="pl-PL"/>
            </w:rPr>
          </w:pPr>
        </w:p>
      </w:tc>
    </w:tr>
    <w:tr w:rsidR="001117FC" w:rsidRPr="005D7314" w14:paraId="2DBD17CC" w14:textId="77777777" w:rsidTr="00A41D09">
      <w:trPr>
        <w:cantSplit/>
      </w:trPr>
      <w:tc>
        <w:tcPr>
          <w:tcW w:w="10320" w:type="dxa"/>
          <w:gridSpan w:val="4"/>
          <w:vAlign w:val="bottom"/>
        </w:tcPr>
        <w:p w14:paraId="189881ED" w14:textId="77777777" w:rsidR="001117FC" w:rsidRPr="005D7314" w:rsidRDefault="001117FC" w:rsidP="00A41D09">
          <w:pPr>
            <w:keepNext/>
            <w:numPr>
              <w:ilvl w:val="0"/>
              <w:numId w:val="1"/>
            </w:numPr>
            <w:tabs>
              <w:tab w:val="clear" w:pos="0"/>
            </w:tabs>
            <w:spacing w:before="120" w:after="0" w:line="240" w:lineRule="auto"/>
            <w:outlineLvl w:val="2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 w:rsidRPr="005D7314">
            <w:rPr>
              <w:rFonts w:ascii="Lato" w:eastAsia="Times New Roman" w:hAnsi="Lato" w:cs="Lato"/>
              <w:sz w:val="20"/>
              <w:szCs w:val="24"/>
            </w:rPr>
            <w:t xml:space="preserve">Ustrzyki Górne 19, 38-713 Lutowiska | tel./fax: 13 461 0610, 13 461 0650 | www.bdpn.pl  | e-mail:dyrekcja@bdpn.pl </w:t>
          </w:r>
        </w:p>
      </w:tc>
    </w:tr>
  </w:tbl>
  <w:p w14:paraId="4A46B783" w14:textId="77777777" w:rsidR="001117FC" w:rsidRDefault="001117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2929263">
    <w:abstractNumId w:val="0"/>
  </w:num>
  <w:num w:numId="2" w16cid:durableId="116798980">
    <w:abstractNumId w:val="1"/>
  </w:num>
  <w:num w:numId="3" w16cid:durableId="653920904">
    <w:abstractNumId w:val="2"/>
  </w:num>
  <w:num w:numId="4" w16cid:durableId="1106659522">
    <w:abstractNumId w:val="3"/>
  </w:num>
  <w:num w:numId="5" w16cid:durableId="1516308421">
    <w:abstractNumId w:val="4"/>
  </w:num>
  <w:num w:numId="6" w16cid:durableId="131559068">
    <w:abstractNumId w:val="5"/>
  </w:num>
  <w:num w:numId="7" w16cid:durableId="254367614">
    <w:abstractNumId w:val="6"/>
  </w:num>
  <w:num w:numId="8" w16cid:durableId="1044334577">
    <w:abstractNumId w:val="7"/>
  </w:num>
  <w:num w:numId="9" w16cid:durableId="1416509671">
    <w:abstractNumId w:val="8"/>
  </w:num>
  <w:num w:numId="10" w16cid:durableId="935868220">
    <w:abstractNumId w:val="9"/>
  </w:num>
  <w:num w:numId="11" w16cid:durableId="1288466742">
    <w:abstractNumId w:val="15"/>
  </w:num>
  <w:num w:numId="12" w16cid:durableId="592518039">
    <w:abstractNumId w:val="13"/>
  </w:num>
  <w:num w:numId="13" w16cid:durableId="314069976">
    <w:abstractNumId w:val="28"/>
  </w:num>
  <w:num w:numId="14" w16cid:durableId="1289583015">
    <w:abstractNumId w:val="25"/>
  </w:num>
  <w:num w:numId="15" w16cid:durableId="1665738859">
    <w:abstractNumId w:val="23"/>
  </w:num>
  <w:num w:numId="16" w16cid:durableId="1189949608">
    <w:abstractNumId w:val="11"/>
  </w:num>
  <w:num w:numId="17" w16cid:durableId="1624655233">
    <w:abstractNumId w:val="24"/>
  </w:num>
  <w:num w:numId="18" w16cid:durableId="1018193474">
    <w:abstractNumId w:val="22"/>
  </w:num>
  <w:num w:numId="19" w16cid:durableId="1295327645">
    <w:abstractNumId w:val="12"/>
  </w:num>
  <w:num w:numId="20" w16cid:durableId="1183670023">
    <w:abstractNumId w:val="19"/>
  </w:num>
  <w:num w:numId="21" w16cid:durableId="646981802">
    <w:abstractNumId w:val="21"/>
  </w:num>
  <w:num w:numId="22" w16cid:durableId="1696610255">
    <w:abstractNumId w:val="26"/>
  </w:num>
  <w:num w:numId="23" w16cid:durableId="1810703435">
    <w:abstractNumId w:val="17"/>
  </w:num>
  <w:num w:numId="24" w16cid:durableId="1884170400">
    <w:abstractNumId w:val="14"/>
  </w:num>
  <w:num w:numId="25" w16cid:durableId="1568760367">
    <w:abstractNumId w:val="10"/>
  </w:num>
  <w:num w:numId="26" w16cid:durableId="1992905637">
    <w:abstractNumId w:val="27"/>
  </w:num>
  <w:num w:numId="27" w16cid:durableId="303389618">
    <w:abstractNumId w:val="20"/>
  </w:num>
  <w:num w:numId="28" w16cid:durableId="75787649">
    <w:abstractNumId w:val="18"/>
  </w:num>
  <w:num w:numId="29" w16cid:durableId="20334137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43DC1"/>
    <w:rsid w:val="00061AA3"/>
    <w:rsid w:val="00067B37"/>
    <w:rsid w:val="00070E09"/>
    <w:rsid w:val="00072A8E"/>
    <w:rsid w:val="000823D9"/>
    <w:rsid w:val="00087856"/>
    <w:rsid w:val="00096946"/>
    <w:rsid w:val="000B0CB8"/>
    <w:rsid w:val="000B18CE"/>
    <w:rsid w:val="000D6224"/>
    <w:rsid w:val="000D78DA"/>
    <w:rsid w:val="000E319A"/>
    <w:rsid w:val="000F0CD2"/>
    <w:rsid w:val="0010066D"/>
    <w:rsid w:val="00106CB4"/>
    <w:rsid w:val="00111130"/>
    <w:rsid w:val="001117FC"/>
    <w:rsid w:val="00116916"/>
    <w:rsid w:val="00123D79"/>
    <w:rsid w:val="001313E0"/>
    <w:rsid w:val="00135D94"/>
    <w:rsid w:val="001403BF"/>
    <w:rsid w:val="00151620"/>
    <w:rsid w:val="00154676"/>
    <w:rsid w:val="0016463D"/>
    <w:rsid w:val="001741A5"/>
    <w:rsid w:val="001839B5"/>
    <w:rsid w:val="00184F7A"/>
    <w:rsid w:val="00194249"/>
    <w:rsid w:val="001A3EC6"/>
    <w:rsid w:val="001D07C4"/>
    <w:rsid w:val="001D3E1E"/>
    <w:rsid w:val="00200FD9"/>
    <w:rsid w:val="00204663"/>
    <w:rsid w:val="00262A73"/>
    <w:rsid w:val="00271454"/>
    <w:rsid w:val="00271AF4"/>
    <w:rsid w:val="00282693"/>
    <w:rsid w:val="00287F62"/>
    <w:rsid w:val="00294A2C"/>
    <w:rsid w:val="002C0DA8"/>
    <w:rsid w:val="002E09B7"/>
    <w:rsid w:val="002F6434"/>
    <w:rsid w:val="0030039E"/>
    <w:rsid w:val="00300860"/>
    <w:rsid w:val="00301DC1"/>
    <w:rsid w:val="00312159"/>
    <w:rsid w:val="00313AFB"/>
    <w:rsid w:val="003536A3"/>
    <w:rsid w:val="00373677"/>
    <w:rsid w:val="00392C0E"/>
    <w:rsid w:val="003A3C6D"/>
    <w:rsid w:val="003C4C07"/>
    <w:rsid w:val="003D275F"/>
    <w:rsid w:val="00414C82"/>
    <w:rsid w:val="004331AD"/>
    <w:rsid w:val="00440BF7"/>
    <w:rsid w:val="00457712"/>
    <w:rsid w:val="00461AC3"/>
    <w:rsid w:val="00481373"/>
    <w:rsid w:val="00487560"/>
    <w:rsid w:val="004902DB"/>
    <w:rsid w:val="00492FED"/>
    <w:rsid w:val="004A0566"/>
    <w:rsid w:val="004A0AA2"/>
    <w:rsid w:val="004A26AB"/>
    <w:rsid w:val="004A6B8B"/>
    <w:rsid w:val="004C54D3"/>
    <w:rsid w:val="004C54EF"/>
    <w:rsid w:val="004D2334"/>
    <w:rsid w:val="004E318E"/>
    <w:rsid w:val="004F0006"/>
    <w:rsid w:val="004F0A0C"/>
    <w:rsid w:val="004F2E7F"/>
    <w:rsid w:val="004F324F"/>
    <w:rsid w:val="005037EB"/>
    <w:rsid w:val="0050517C"/>
    <w:rsid w:val="00512624"/>
    <w:rsid w:val="0053117A"/>
    <w:rsid w:val="00575067"/>
    <w:rsid w:val="005A71BC"/>
    <w:rsid w:val="005A7EC8"/>
    <w:rsid w:val="005B34AE"/>
    <w:rsid w:val="005C3CF6"/>
    <w:rsid w:val="005D7314"/>
    <w:rsid w:val="005E18BB"/>
    <w:rsid w:val="005E486E"/>
    <w:rsid w:val="005F3286"/>
    <w:rsid w:val="00611697"/>
    <w:rsid w:val="006238A4"/>
    <w:rsid w:val="0062396E"/>
    <w:rsid w:val="00627C35"/>
    <w:rsid w:val="006306FD"/>
    <w:rsid w:val="00631875"/>
    <w:rsid w:val="006370B5"/>
    <w:rsid w:val="00641F2D"/>
    <w:rsid w:val="006445E4"/>
    <w:rsid w:val="00645E94"/>
    <w:rsid w:val="006533BF"/>
    <w:rsid w:val="00657CDF"/>
    <w:rsid w:val="006722FD"/>
    <w:rsid w:val="00677A32"/>
    <w:rsid w:val="00683BAE"/>
    <w:rsid w:val="00693574"/>
    <w:rsid w:val="006A1B9B"/>
    <w:rsid w:val="006B7278"/>
    <w:rsid w:val="006C2EB7"/>
    <w:rsid w:val="006D2709"/>
    <w:rsid w:val="006D3E3B"/>
    <w:rsid w:val="006D62CF"/>
    <w:rsid w:val="006D6486"/>
    <w:rsid w:val="006E3513"/>
    <w:rsid w:val="006E686E"/>
    <w:rsid w:val="007229AE"/>
    <w:rsid w:val="00731877"/>
    <w:rsid w:val="0073318E"/>
    <w:rsid w:val="00733A3C"/>
    <w:rsid w:val="0073494E"/>
    <w:rsid w:val="007365C8"/>
    <w:rsid w:val="0074147E"/>
    <w:rsid w:val="00761A17"/>
    <w:rsid w:val="00766323"/>
    <w:rsid w:val="00780AE8"/>
    <w:rsid w:val="0078173C"/>
    <w:rsid w:val="00793AB1"/>
    <w:rsid w:val="007B517A"/>
    <w:rsid w:val="007F7231"/>
    <w:rsid w:val="008048E3"/>
    <w:rsid w:val="00863879"/>
    <w:rsid w:val="008702D2"/>
    <w:rsid w:val="008725D2"/>
    <w:rsid w:val="00880049"/>
    <w:rsid w:val="00885EB3"/>
    <w:rsid w:val="00887CBA"/>
    <w:rsid w:val="008A274B"/>
    <w:rsid w:val="008C002B"/>
    <w:rsid w:val="008C475C"/>
    <w:rsid w:val="008D28A3"/>
    <w:rsid w:val="008F1052"/>
    <w:rsid w:val="00900F89"/>
    <w:rsid w:val="00925393"/>
    <w:rsid w:val="00926540"/>
    <w:rsid w:val="00926DBF"/>
    <w:rsid w:val="0094360E"/>
    <w:rsid w:val="009467EB"/>
    <w:rsid w:val="00947D67"/>
    <w:rsid w:val="0096665A"/>
    <w:rsid w:val="00981D95"/>
    <w:rsid w:val="0099577E"/>
    <w:rsid w:val="009961A3"/>
    <w:rsid w:val="00996D02"/>
    <w:rsid w:val="009A41CC"/>
    <w:rsid w:val="009C45EC"/>
    <w:rsid w:val="00A05602"/>
    <w:rsid w:val="00A27798"/>
    <w:rsid w:val="00A41D09"/>
    <w:rsid w:val="00A51171"/>
    <w:rsid w:val="00A52DF8"/>
    <w:rsid w:val="00A64DE8"/>
    <w:rsid w:val="00A67537"/>
    <w:rsid w:val="00A849C9"/>
    <w:rsid w:val="00A84A8E"/>
    <w:rsid w:val="00AA37CC"/>
    <w:rsid w:val="00AB775D"/>
    <w:rsid w:val="00AC275A"/>
    <w:rsid w:val="00AD70AB"/>
    <w:rsid w:val="00AF3869"/>
    <w:rsid w:val="00AF64BC"/>
    <w:rsid w:val="00AF6C18"/>
    <w:rsid w:val="00B10657"/>
    <w:rsid w:val="00B150D0"/>
    <w:rsid w:val="00B30DBD"/>
    <w:rsid w:val="00B4149B"/>
    <w:rsid w:val="00B44BA0"/>
    <w:rsid w:val="00B46166"/>
    <w:rsid w:val="00B62ACC"/>
    <w:rsid w:val="00B72135"/>
    <w:rsid w:val="00B85411"/>
    <w:rsid w:val="00B94FB1"/>
    <w:rsid w:val="00BB18CB"/>
    <w:rsid w:val="00BB79CB"/>
    <w:rsid w:val="00BC5646"/>
    <w:rsid w:val="00BD52D0"/>
    <w:rsid w:val="00BE0A77"/>
    <w:rsid w:val="00C1000F"/>
    <w:rsid w:val="00C12560"/>
    <w:rsid w:val="00C35622"/>
    <w:rsid w:val="00C41238"/>
    <w:rsid w:val="00C50308"/>
    <w:rsid w:val="00C53745"/>
    <w:rsid w:val="00C94A15"/>
    <w:rsid w:val="00CE0D62"/>
    <w:rsid w:val="00D07B44"/>
    <w:rsid w:val="00D26C00"/>
    <w:rsid w:val="00D3427E"/>
    <w:rsid w:val="00D456CE"/>
    <w:rsid w:val="00D46C64"/>
    <w:rsid w:val="00D52486"/>
    <w:rsid w:val="00D53E56"/>
    <w:rsid w:val="00D63926"/>
    <w:rsid w:val="00D77EE2"/>
    <w:rsid w:val="00D80A41"/>
    <w:rsid w:val="00D844D5"/>
    <w:rsid w:val="00DA5837"/>
    <w:rsid w:val="00DB676C"/>
    <w:rsid w:val="00DD6E21"/>
    <w:rsid w:val="00DF105A"/>
    <w:rsid w:val="00E127B0"/>
    <w:rsid w:val="00E218D7"/>
    <w:rsid w:val="00E3613F"/>
    <w:rsid w:val="00E40A1C"/>
    <w:rsid w:val="00E43017"/>
    <w:rsid w:val="00E55F67"/>
    <w:rsid w:val="00E616B6"/>
    <w:rsid w:val="00E63487"/>
    <w:rsid w:val="00EC0D40"/>
    <w:rsid w:val="00EC199F"/>
    <w:rsid w:val="00EC3B86"/>
    <w:rsid w:val="00ED45A4"/>
    <w:rsid w:val="00EF6B9B"/>
    <w:rsid w:val="00F059AC"/>
    <w:rsid w:val="00F200C9"/>
    <w:rsid w:val="00F26072"/>
    <w:rsid w:val="00F4472E"/>
    <w:rsid w:val="00F51AEE"/>
    <w:rsid w:val="00F60E25"/>
    <w:rsid w:val="00F67FEA"/>
    <w:rsid w:val="00F72F66"/>
    <w:rsid w:val="00F879FA"/>
    <w:rsid w:val="00F941BF"/>
    <w:rsid w:val="00F97032"/>
    <w:rsid w:val="00FA32B5"/>
    <w:rsid w:val="00FB141A"/>
    <w:rsid w:val="00FB2E1C"/>
    <w:rsid w:val="00FC435C"/>
    <w:rsid w:val="00FD0C12"/>
    <w:rsid w:val="00FD6D25"/>
    <w:rsid w:val="00FE2918"/>
    <w:rsid w:val="00FE743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7C3BE"/>
  <w15:docId w15:val="{137EAFFB-E360-4758-B291-A100098F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486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073B6-6981-4E24-A8FD-EC7AD48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1347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6</cp:revision>
  <cp:lastPrinted>2023-10-04T09:59:00Z</cp:lastPrinted>
  <dcterms:created xsi:type="dcterms:W3CDTF">2023-10-06T08:13:00Z</dcterms:created>
  <dcterms:modified xsi:type="dcterms:W3CDTF">2024-04-19T07:42:00Z</dcterms:modified>
</cp:coreProperties>
</file>